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260582" w14:textId="2EB9A92F" w:rsidR="00DB42C6" w:rsidRDefault="00F01FF3">
      <w:pPr>
        <w:pStyle w:val="SalisTituloCentralizNegrArial11"/>
        <w:spacing w:after="240"/>
      </w:pPr>
      <w:bookmarkStart w:id="0" w:name="_Hlk124264908"/>
      <w:r w:rsidRPr="0084594B">
        <w:rPr>
          <w:noProof/>
          <w:sz w:val="20"/>
          <w:szCs w:val="22"/>
          <w:lang w:eastAsia="pt-BR"/>
        </w:rPr>
        <w:drawing>
          <wp:inline distT="0" distB="0" distL="0" distR="0" wp14:anchorId="2386D88C" wp14:editId="58B83AEE">
            <wp:extent cx="5715000" cy="60325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9AE32E2" w14:textId="77777777" w:rsidR="00AC668B" w:rsidRPr="00674F9D" w:rsidRDefault="00AC668B" w:rsidP="00AC668B">
      <w:pPr>
        <w:keepNext/>
        <w:spacing w:before="100" w:beforeAutospacing="1" w:after="119" w:line="276" w:lineRule="auto"/>
        <w:ind w:right="-17"/>
        <w:jc w:val="both"/>
        <w:rPr>
          <w:rFonts w:ascii="Times New Roman" w:hAnsi="Times New Roman" w:cs="Times New Roman"/>
          <w:color w:val="000000"/>
          <w:sz w:val="24"/>
        </w:rPr>
      </w:pPr>
      <w:bookmarkStart w:id="1" w:name="_Hlk124325435"/>
      <w:r w:rsidRPr="00674F9D">
        <w:rPr>
          <w:rFonts w:ascii="Calibri" w:hAnsi="Calibri" w:cs="Calibri"/>
          <w:color w:val="000000"/>
          <w:szCs w:val="22"/>
        </w:rPr>
        <w:t>Processo: 11000.</w:t>
      </w:r>
      <w:r>
        <w:rPr>
          <w:rFonts w:ascii="Calibri" w:hAnsi="Calibri" w:cs="Calibri"/>
          <w:color w:val="000000"/>
          <w:szCs w:val="22"/>
        </w:rPr>
        <w:t>745100/2022-07</w:t>
      </w:r>
    </w:p>
    <w:bookmarkEnd w:id="1"/>
    <w:p w14:paraId="7AE2B5E1" w14:textId="1C17C437" w:rsidR="00DB42C6" w:rsidRPr="008B2082" w:rsidRDefault="00DB42C6">
      <w:pPr>
        <w:widowControl w:val="0"/>
        <w:spacing w:after="240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8B2082">
        <w:rPr>
          <w:rFonts w:ascii="Calibri" w:hAnsi="Calibri" w:cs="Calibri"/>
          <w:b/>
          <w:bCs/>
          <w:sz w:val="28"/>
          <w:szCs w:val="28"/>
        </w:rPr>
        <w:t xml:space="preserve">ANEXO V do Edital do Pregão (Eletrônico) SRRF10 n° </w:t>
      </w:r>
      <w:r w:rsidR="008B2082">
        <w:rPr>
          <w:rFonts w:ascii="Calibri" w:hAnsi="Calibri" w:cs="Calibri"/>
          <w:b/>
          <w:bCs/>
          <w:sz w:val="28"/>
          <w:szCs w:val="28"/>
        </w:rPr>
        <w:t>3</w:t>
      </w:r>
      <w:r w:rsidRPr="008B2082">
        <w:rPr>
          <w:rFonts w:ascii="Calibri" w:hAnsi="Calibri" w:cs="Calibri"/>
          <w:b/>
          <w:bCs/>
          <w:sz w:val="28"/>
          <w:szCs w:val="28"/>
        </w:rPr>
        <w:t>/202</w:t>
      </w:r>
      <w:r w:rsidR="00AC668B" w:rsidRPr="008B2082">
        <w:rPr>
          <w:rFonts w:ascii="Calibri" w:hAnsi="Calibri" w:cs="Calibri"/>
          <w:b/>
          <w:bCs/>
          <w:sz w:val="28"/>
          <w:szCs w:val="28"/>
        </w:rPr>
        <w:t>3</w:t>
      </w:r>
    </w:p>
    <w:p w14:paraId="66687844" w14:textId="77777777" w:rsidR="00DB42C6" w:rsidRDefault="00DB42C6">
      <w:pPr>
        <w:pStyle w:val="Cabealho"/>
        <w:widowControl w:val="0"/>
        <w:tabs>
          <w:tab w:val="clear" w:pos="4419"/>
          <w:tab w:val="clear" w:pos="8838"/>
        </w:tabs>
        <w:spacing w:before="57"/>
        <w:jc w:val="center"/>
        <w:rPr>
          <w:rFonts w:ascii="Calibri" w:hAnsi="Calibri" w:cs="Calibri"/>
          <w:b/>
          <w:bCs/>
          <w:sz w:val="24"/>
          <w:szCs w:val="26"/>
        </w:rPr>
      </w:pPr>
      <w:r>
        <w:rPr>
          <w:rFonts w:ascii="Calibri" w:hAnsi="Calibri" w:cs="Calibri"/>
          <w:b/>
          <w:bCs/>
          <w:color w:val="000000"/>
          <w:sz w:val="24"/>
          <w:szCs w:val="26"/>
        </w:rPr>
        <w:t>MODELO DE APRESENTAÇÃO DA PROPOSTA DE PREÇO</w:t>
      </w:r>
    </w:p>
    <w:p w14:paraId="50DAA889" w14:textId="77777777" w:rsidR="00DB42C6" w:rsidRDefault="00DB42C6">
      <w:pPr>
        <w:pStyle w:val="Cabealho"/>
        <w:widowControl w:val="0"/>
        <w:tabs>
          <w:tab w:val="clear" w:pos="4419"/>
          <w:tab w:val="clear" w:pos="8838"/>
        </w:tabs>
        <w:spacing w:before="57"/>
        <w:jc w:val="center"/>
        <w:rPr>
          <w:rFonts w:ascii="Calibri" w:hAnsi="Calibri" w:cs="Calibri"/>
          <w:b/>
          <w:bCs/>
          <w:sz w:val="24"/>
          <w:szCs w:val="26"/>
        </w:rPr>
      </w:pPr>
    </w:p>
    <w:p w14:paraId="6F8075D2" w14:textId="77777777" w:rsidR="00DB42C6" w:rsidRDefault="00DB42C6">
      <w:pPr>
        <w:pStyle w:val="Corpodetexto"/>
        <w:keepNext w:val="0"/>
        <w:rPr>
          <w:rFonts w:ascii="Calibri" w:hAnsi="Calibri" w:cs="Calibri"/>
        </w:rPr>
      </w:pPr>
      <w:r>
        <w:rPr>
          <w:rFonts w:ascii="Calibri" w:hAnsi="Calibri" w:cs="Calibri"/>
          <w:b/>
          <w:bCs/>
          <w:szCs w:val="26"/>
        </w:rPr>
        <w:t>___________________________________________________________________________,</w:t>
      </w:r>
    </w:p>
    <w:p w14:paraId="2E34E244" w14:textId="77777777" w:rsidR="00DB42C6" w:rsidRDefault="00DB42C6">
      <w:pPr>
        <w:pStyle w:val="Corpodetexto"/>
        <w:keepNext w:val="0"/>
        <w:spacing w:after="170"/>
        <w:jc w:val="center"/>
        <w:rPr>
          <w:rFonts w:ascii="Calibri" w:hAnsi="Calibri" w:cs="Calibri"/>
          <w:szCs w:val="22"/>
        </w:rPr>
      </w:pPr>
      <w:r>
        <w:rPr>
          <w:rFonts w:ascii="Calibri" w:hAnsi="Calibri" w:cs="Calibri"/>
        </w:rPr>
        <w:t>(nome empresarial do licitante)</w:t>
      </w:r>
    </w:p>
    <w:p w14:paraId="3DD9109D" w14:textId="77777777" w:rsidR="00DB42C6" w:rsidRDefault="00DB42C6">
      <w:pPr>
        <w:pStyle w:val="Corpodetexto"/>
        <w:keepNext w:val="0"/>
        <w:rPr>
          <w:rFonts w:ascii="Calibri" w:eastAsia="Arial" w:hAnsi="Calibri" w:cs="Calibri"/>
        </w:rPr>
      </w:pPr>
      <w:r>
        <w:rPr>
          <w:rFonts w:ascii="Calibri" w:hAnsi="Calibri" w:cs="Calibri"/>
          <w:szCs w:val="22"/>
        </w:rPr>
        <w:t>CNPJ nº:_________________________, com sede na</w:t>
      </w:r>
      <w:r>
        <w:rPr>
          <w:rFonts w:ascii="Calibri" w:hAnsi="Calibri" w:cs="Calibri"/>
        </w:rPr>
        <w:t xml:space="preserve"> ______________________         </w:t>
      </w:r>
    </w:p>
    <w:p w14:paraId="4B5F1C91" w14:textId="77777777" w:rsidR="00DB42C6" w:rsidRDefault="00DB42C6">
      <w:pPr>
        <w:pStyle w:val="Corpodetexto"/>
        <w:keepNext w:val="0"/>
        <w:spacing w:after="113"/>
        <w:rPr>
          <w:rFonts w:ascii="Calibri" w:hAnsi="Calibri" w:cs="Calibri"/>
        </w:rPr>
      </w:pPr>
      <w:r>
        <w:rPr>
          <w:rFonts w:ascii="Calibri" w:eastAsia="Arial" w:hAnsi="Calibri" w:cs="Calibri"/>
        </w:rPr>
        <w:t xml:space="preserve">                               </w:t>
      </w:r>
      <w:r>
        <w:rPr>
          <w:rFonts w:ascii="Calibri" w:hAnsi="Calibri" w:cs="Calibri"/>
        </w:rPr>
        <w:t xml:space="preserve">(nº de </w:t>
      </w:r>
      <w:proofErr w:type="gramStart"/>
      <w:r>
        <w:rPr>
          <w:rFonts w:ascii="Calibri" w:hAnsi="Calibri" w:cs="Calibri"/>
        </w:rPr>
        <w:t>inscrição )</w:t>
      </w:r>
      <w:proofErr w:type="gramEnd"/>
    </w:p>
    <w:p w14:paraId="1AD7D619" w14:textId="77777777" w:rsidR="00DB42C6" w:rsidRDefault="00DB42C6">
      <w:pPr>
        <w:pStyle w:val="Corpodetexto"/>
        <w:keepNext w:val="0"/>
        <w:rPr>
          <w:rFonts w:ascii="Calibri" w:eastAsia="Arial" w:hAnsi="Calibri" w:cs="Calibri"/>
        </w:rPr>
      </w:pPr>
      <w:r>
        <w:rPr>
          <w:rFonts w:ascii="Calibri" w:hAnsi="Calibri" w:cs="Calibri"/>
        </w:rPr>
        <w:t>_____________________________________________________________,</w:t>
      </w:r>
    </w:p>
    <w:p w14:paraId="653D3461" w14:textId="77777777" w:rsidR="00DB42C6" w:rsidRDefault="00DB42C6">
      <w:pPr>
        <w:pStyle w:val="Corpodetexto"/>
        <w:keepNext w:val="0"/>
        <w:rPr>
          <w:rFonts w:ascii="Calibri" w:hAnsi="Calibri" w:cs="Calibri"/>
          <w:color w:val="000000"/>
        </w:rPr>
      </w:pPr>
      <w:r>
        <w:rPr>
          <w:rFonts w:ascii="Calibri" w:eastAsia="Arial" w:hAnsi="Calibri" w:cs="Calibri"/>
        </w:rPr>
        <w:t xml:space="preserve">                                                      </w:t>
      </w:r>
      <w:r>
        <w:rPr>
          <w:rFonts w:ascii="Calibri" w:hAnsi="Calibri" w:cs="Calibri"/>
        </w:rPr>
        <w:t>(endereço completo)</w:t>
      </w:r>
    </w:p>
    <w:p w14:paraId="780F4906" w14:textId="64A6021F" w:rsidR="00DB42C6" w:rsidRDefault="00DB42C6">
      <w:pPr>
        <w:pStyle w:val="Corpodetexto"/>
        <w:keepNext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por intermédio de seu representante legal abaixo identificado, e para os fins do Pregão</w:t>
      </w:r>
      <w:r>
        <w:rPr>
          <w:rFonts w:ascii="Calibri" w:hAnsi="Calibri" w:cs="Calibri"/>
        </w:rPr>
        <w:t xml:space="preserve"> SRRF10 nº </w:t>
      </w:r>
      <w:r w:rsidR="008B2082">
        <w:rPr>
          <w:rFonts w:ascii="Calibri" w:hAnsi="Calibri" w:cs="Calibri"/>
        </w:rPr>
        <w:t>3</w:t>
      </w:r>
      <w:r>
        <w:rPr>
          <w:rFonts w:ascii="Calibri" w:hAnsi="Calibri" w:cs="Calibri"/>
        </w:rPr>
        <w:t>/202</w:t>
      </w:r>
      <w:r w:rsidR="00AC668B">
        <w:rPr>
          <w:rFonts w:ascii="Calibri" w:hAnsi="Calibri" w:cs="Calibri"/>
        </w:rPr>
        <w:t>3</w:t>
      </w:r>
      <w:r>
        <w:rPr>
          <w:rFonts w:ascii="Calibri" w:hAnsi="Calibri" w:cs="Calibri"/>
          <w:color w:val="000000"/>
        </w:rPr>
        <w:t xml:space="preserve">, vem apresentar a seguinte proposta de preços, para o </w:t>
      </w:r>
      <w:r>
        <w:rPr>
          <w:rFonts w:ascii="Calibri" w:hAnsi="Calibri" w:cs="Calibri"/>
          <w:szCs w:val="22"/>
        </w:rPr>
        <w:t xml:space="preserve">Registro de Preços de </w:t>
      </w:r>
      <w:r w:rsidR="00AC668B">
        <w:rPr>
          <w:rFonts w:ascii="Calibri" w:hAnsi="Calibri" w:cs="Calibri"/>
          <w:szCs w:val="22"/>
        </w:rPr>
        <w:t xml:space="preserve">Lacres Aduaneiros Modelo ------- </w:t>
      </w:r>
      <w:r w:rsidR="00AC668B" w:rsidRPr="00AC668B">
        <w:rPr>
          <w:rFonts w:ascii="Calibri" w:hAnsi="Calibri" w:cs="Calibri"/>
          <w:color w:val="FF0000"/>
          <w:szCs w:val="22"/>
        </w:rPr>
        <w:t>(</w:t>
      </w:r>
      <w:r w:rsidR="00AC668B" w:rsidRPr="00AC668B">
        <w:rPr>
          <w:rFonts w:ascii="Calibri" w:hAnsi="Calibri" w:cs="Calibri"/>
          <w:i/>
          <w:iCs/>
          <w:color w:val="FF0000"/>
          <w:szCs w:val="22"/>
        </w:rPr>
        <w:t>LA1 ou LA2 ou ambos</w:t>
      </w:r>
      <w:r w:rsidR="00AC668B" w:rsidRPr="00AC668B">
        <w:rPr>
          <w:rFonts w:ascii="Calibri" w:hAnsi="Calibri" w:cs="Calibri"/>
          <w:color w:val="FF0000"/>
          <w:szCs w:val="22"/>
        </w:rPr>
        <w:t>)</w:t>
      </w:r>
      <w:r>
        <w:rPr>
          <w:rFonts w:ascii="Calibri" w:hAnsi="Calibri" w:cs="Calibri"/>
          <w:szCs w:val="22"/>
        </w:rPr>
        <w:t>, conforme condições, quantidades e exigências estabelecidas no Anexo I do Edital</w:t>
      </w:r>
      <w:r>
        <w:rPr>
          <w:rFonts w:ascii="Calibri" w:hAnsi="Calibri" w:cs="Calibri"/>
          <w:color w:val="000000"/>
        </w:rPr>
        <w:t>:</w:t>
      </w:r>
    </w:p>
    <w:p w14:paraId="7D715892" w14:textId="77777777" w:rsidR="00DB42C6" w:rsidRDefault="00DB42C6">
      <w:pPr>
        <w:pStyle w:val="Corpodetexto"/>
        <w:keepNext w:val="0"/>
        <w:rPr>
          <w:rFonts w:ascii="Calibri" w:hAnsi="Calibri" w:cs="Calibri"/>
          <w:color w:val="000000"/>
        </w:rPr>
      </w:pPr>
    </w:p>
    <w:p w14:paraId="005FE0BD" w14:textId="77777777" w:rsidR="00DB42C6" w:rsidRDefault="00DB42C6">
      <w:pPr>
        <w:pStyle w:val="Corpodetexto"/>
        <w:keepNext w:val="0"/>
        <w:rPr>
          <w:rFonts w:ascii="Calibri" w:hAnsi="Calibri" w:cs="Calibri"/>
          <w:b/>
          <w:bCs/>
          <w:sz w:val="20"/>
        </w:rPr>
      </w:pPr>
    </w:p>
    <w:tbl>
      <w:tblPr>
        <w:tblW w:w="93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4"/>
        <w:gridCol w:w="2694"/>
        <w:gridCol w:w="1984"/>
        <w:gridCol w:w="992"/>
        <w:gridCol w:w="1276"/>
        <w:gridCol w:w="1278"/>
        <w:gridCol w:w="8"/>
      </w:tblGrid>
      <w:tr w:rsidR="00DB42C6" w14:paraId="4C167E06" w14:textId="77777777">
        <w:trPr>
          <w:gridAfter w:val="1"/>
          <w:wAfter w:w="8" w:type="dxa"/>
        </w:trPr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93D6456" w14:textId="77777777" w:rsidR="00DB42C6" w:rsidRDefault="00DB42C6">
            <w:pPr>
              <w:pStyle w:val="Contedodatabela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Item</w:t>
            </w:r>
          </w:p>
        </w:tc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33F217E" w14:textId="77777777" w:rsidR="00DB42C6" w:rsidRDefault="00DB42C6">
            <w:pPr>
              <w:pStyle w:val="Contedodatabela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Descrição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F4B65D" w14:textId="77777777" w:rsidR="00DB42C6" w:rsidRDefault="00DB42C6">
            <w:pPr>
              <w:pStyle w:val="Contedodatabela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Marca/Modelo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204F497" w14:textId="77777777" w:rsidR="00DB42C6" w:rsidRDefault="00DB42C6">
            <w:pPr>
              <w:pStyle w:val="Contedodatabela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0"/>
              </w:rPr>
              <w:t>Quanti-dade</w:t>
            </w:r>
            <w:proofErr w:type="spellEnd"/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328006D" w14:textId="77777777" w:rsidR="00DB42C6" w:rsidRDefault="00DB42C6">
            <w:pPr>
              <w:pStyle w:val="Contedodatabela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Preço Unitário</w:t>
            </w:r>
          </w:p>
          <w:p w14:paraId="30A51896" w14:textId="77777777" w:rsidR="00DB42C6" w:rsidRDefault="00DB42C6">
            <w:pPr>
              <w:pStyle w:val="Contedodatabela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(R$)</w:t>
            </w:r>
          </w:p>
        </w:tc>
        <w:tc>
          <w:tcPr>
            <w:tcW w:w="12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ACF4CE" w14:textId="77777777" w:rsidR="00DB42C6" w:rsidRDefault="00DB42C6">
            <w:pPr>
              <w:pStyle w:val="Contedodatabela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Preço</w:t>
            </w:r>
          </w:p>
          <w:p w14:paraId="2E386A2A" w14:textId="77777777" w:rsidR="00DB42C6" w:rsidRDefault="00DB42C6">
            <w:pPr>
              <w:pStyle w:val="Contedodatabela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Total</w:t>
            </w:r>
          </w:p>
          <w:p w14:paraId="454D933E" w14:textId="77777777" w:rsidR="00DB42C6" w:rsidRDefault="00DB42C6">
            <w:pPr>
              <w:pStyle w:val="Contedodatabela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(R$)</w:t>
            </w:r>
          </w:p>
        </w:tc>
      </w:tr>
      <w:tr w:rsidR="00DB42C6" w14:paraId="6F6512B8" w14:textId="77777777">
        <w:trPr>
          <w:cantSplit/>
        </w:trPr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ED977B" w14:textId="77777777" w:rsidR="00DB42C6" w:rsidRDefault="00DB42C6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694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vAlign w:val="center"/>
          </w:tcPr>
          <w:p w14:paraId="56D9015B" w14:textId="77777777" w:rsidR="00DB42C6" w:rsidRDefault="00DB42C6">
            <w:pPr>
              <w:pStyle w:val="Contedodatabela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vAlign w:val="center"/>
          </w:tcPr>
          <w:p w14:paraId="5E15D853" w14:textId="77777777" w:rsidR="00DB42C6" w:rsidRDefault="00DB42C6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vAlign w:val="center"/>
          </w:tcPr>
          <w:p w14:paraId="0718C0F2" w14:textId="77777777" w:rsidR="00DB42C6" w:rsidRDefault="00DB42C6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000000"/>
            </w:tcBorders>
            <w:vAlign w:val="center"/>
          </w:tcPr>
          <w:p w14:paraId="5BAEC0C1" w14:textId="77777777" w:rsidR="00DB42C6" w:rsidRDefault="00DB42C6">
            <w:pPr>
              <w:pStyle w:val="Contedodatabela"/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598D5" w14:textId="77777777" w:rsidR="00DB42C6" w:rsidRDefault="00DB42C6">
            <w:pPr>
              <w:pStyle w:val="Contedodatabela"/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138C19E7" w14:textId="77777777" w:rsidR="00DB42C6" w:rsidRDefault="00DB42C6">
      <w:pPr>
        <w:pStyle w:val="xxx"/>
        <w:widowControl w:val="0"/>
        <w:numPr>
          <w:ilvl w:val="0"/>
          <w:numId w:val="0"/>
        </w:numPr>
        <w:tabs>
          <w:tab w:val="left" w:pos="708"/>
        </w:tabs>
        <w:spacing w:before="360" w:after="0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b/>
          <w:bCs/>
          <w:sz w:val="24"/>
          <w:u w:val="single"/>
        </w:rPr>
        <w:t>Segue em anexo a descrição detalhada com as especificações do equipamento.</w:t>
      </w:r>
    </w:p>
    <w:p w14:paraId="00CA6C8B" w14:textId="77777777" w:rsidR="00DB42C6" w:rsidRDefault="00DB42C6">
      <w:pPr>
        <w:pStyle w:val="xxx"/>
        <w:widowControl w:val="0"/>
        <w:numPr>
          <w:ilvl w:val="0"/>
          <w:numId w:val="0"/>
        </w:numPr>
        <w:tabs>
          <w:tab w:val="left" w:pos="708"/>
        </w:tabs>
        <w:spacing w:before="360" w:after="0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Validade da proposta (mínimo 60 dias): _______________________________________</w:t>
      </w:r>
    </w:p>
    <w:p w14:paraId="70B2B7C2" w14:textId="77777777" w:rsidR="00DB42C6" w:rsidRDefault="00DB42C6">
      <w:pPr>
        <w:pStyle w:val="xxx"/>
        <w:widowControl w:val="0"/>
        <w:numPr>
          <w:ilvl w:val="0"/>
          <w:numId w:val="0"/>
        </w:numPr>
        <w:tabs>
          <w:tab w:val="left" w:pos="708"/>
        </w:tabs>
        <w:spacing w:before="360" w:after="0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Prazo de entrega e instalação: (até ----- </w:t>
      </w:r>
      <w:r>
        <w:rPr>
          <w:rFonts w:ascii="Calibri" w:hAnsi="Calibri" w:cs="Calibri"/>
          <w:color w:val="FF0000"/>
          <w:sz w:val="24"/>
        </w:rPr>
        <w:t>(</w:t>
      </w:r>
      <w:r>
        <w:rPr>
          <w:rFonts w:ascii="Calibri" w:hAnsi="Calibri" w:cs="Calibri"/>
          <w:i/>
          <w:iCs/>
          <w:color w:val="FF0000"/>
          <w:sz w:val="24"/>
        </w:rPr>
        <w:t>60 dias</w:t>
      </w:r>
      <w:r>
        <w:rPr>
          <w:rFonts w:ascii="Calibri" w:hAnsi="Calibri" w:cs="Calibri"/>
          <w:color w:val="FF0000"/>
          <w:sz w:val="24"/>
        </w:rPr>
        <w:t>)</w:t>
      </w:r>
      <w:r>
        <w:rPr>
          <w:rFonts w:ascii="Calibri" w:hAnsi="Calibri" w:cs="Calibri"/>
          <w:sz w:val="24"/>
        </w:rPr>
        <w:t xml:space="preserve"> após o recebimento da Ordem de fornecimento </w:t>
      </w:r>
      <w:r>
        <w:rPr>
          <w:rFonts w:ascii="Calibri" w:hAnsi="Calibri" w:cs="Calibri"/>
          <w:bCs/>
          <w:sz w:val="24"/>
        </w:rPr>
        <w:t>acompanhada da Nota de Empenho ou da assinatura do contrato</w:t>
      </w:r>
      <w:r>
        <w:rPr>
          <w:rFonts w:ascii="Calibri" w:hAnsi="Calibri" w:cs="Calibri"/>
          <w:sz w:val="24"/>
        </w:rPr>
        <w:t>): _____________________</w:t>
      </w:r>
    </w:p>
    <w:p w14:paraId="13406E37" w14:textId="77777777" w:rsidR="00DB42C6" w:rsidRDefault="00DB42C6">
      <w:pPr>
        <w:pStyle w:val="xxx"/>
        <w:widowControl w:val="0"/>
        <w:numPr>
          <w:ilvl w:val="0"/>
          <w:numId w:val="0"/>
        </w:numPr>
        <w:tabs>
          <w:tab w:val="left" w:pos="708"/>
        </w:tabs>
        <w:spacing w:before="360" w:after="0"/>
        <w:jc w:val="both"/>
        <w:rPr>
          <w:rFonts w:ascii="Calibri" w:hAnsi="Calibri" w:cs="Calibri"/>
          <w:sz w:val="24"/>
          <w:u w:val="single"/>
        </w:rPr>
      </w:pPr>
      <w:r>
        <w:rPr>
          <w:rFonts w:ascii="Calibri" w:hAnsi="Calibri" w:cs="Calibri"/>
          <w:sz w:val="24"/>
        </w:rPr>
        <w:t>Prazo de garantia dos produtos (mínimo 12 meses): ________________________________</w:t>
      </w:r>
    </w:p>
    <w:p w14:paraId="29D0DFD1" w14:textId="77777777" w:rsidR="00DB42C6" w:rsidRDefault="00DB42C6">
      <w:pPr>
        <w:pStyle w:val="xxx"/>
        <w:widowControl w:val="0"/>
        <w:numPr>
          <w:ilvl w:val="0"/>
          <w:numId w:val="0"/>
        </w:numPr>
        <w:tabs>
          <w:tab w:val="left" w:pos="708"/>
        </w:tabs>
        <w:spacing w:before="360" w:after="0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  <w:u w:val="single"/>
        </w:rPr>
        <w:t>Dados Bancários</w:t>
      </w:r>
      <w:r>
        <w:rPr>
          <w:rFonts w:ascii="Calibri" w:hAnsi="Calibri" w:cs="Calibri"/>
          <w:sz w:val="24"/>
        </w:rPr>
        <w:t>:</w:t>
      </w:r>
    </w:p>
    <w:p w14:paraId="4D27125E" w14:textId="77777777" w:rsidR="00DB42C6" w:rsidRDefault="00DB42C6">
      <w:pPr>
        <w:pStyle w:val="xxx"/>
        <w:widowControl w:val="0"/>
        <w:numPr>
          <w:ilvl w:val="0"/>
          <w:numId w:val="0"/>
        </w:numPr>
        <w:tabs>
          <w:tab w:val="left" w:pos="708"/>
        </w:tabs>
        <w:spacing w:before="360" w:after="0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Banco (código):______ Agência (código):___________ Conta Corrente: _____________</w:t>
      </w:r>
    </w:p>
    <w:p w14:paraId="6EF877E3" w14:textId="77777777" w:rsidR="00DB42C6" w:rsidRDefault="00DB42C6">
      <w:pPr>
        <w:pStyle w:val="xxx"/>
        <w:widowControl w:val="0"/>
        <w:numPr>
          <w:ilvl w:val="0"/>
          <w:numId w:val="0"/>
        </w:numPr>
        <w:tabs>
          <w:tab w:val="left" w:pos="708"/>
        </w:tabs>
        <w:spacing w:before="360" w:after="0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Nome do representante legal: _____________________________________________________</w:t>
      </w:r>
    </w:p>
    <w:p w14:paraId="4D1C3434" w14:textId="77777777" w:rsidR="00DB42C6" w:rsidRDefault="00DB42C6">
      <w:pPr>
        <w:pStyle w:val="xxx"/>
        <w:widowControl w:val="0"/>
        <w:numPr>
          <w:ilvl w:val="0"/>
          <w:numId w:val="0"/>
        </w:numPr>
        <w:tabs>
          <w:tab w:val="left" w:pos="708"/>
        </w:tabs>
        <w:spacing w:before="360" w:after="0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Nº da cédula de identidade e órgão emissor: _____________________________________________________</w:t>
      </w:r>
    </w:p>
    <w:p w14:paraId="4E0B88BB" w14:textId="77777777" w:rsidR="00DB42C6" w:rsidRDefault="00DB42C6">
      <w:pPr>
        <w:pStyle w:val="xxx"/>
        <w:widowControl w:val="0"/>
        <w:numPr>
          <w:ilvl w:val="0"/>
          <w:numId w:val="0"/>
        </w:numPr>
        <w:tabs>
          <w:tab w:val="left" w:pos="708"/>
        </w:tabs>
        <w:spacing w:before="360" w:after="0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lastRenderedPageBreak/>
        <w:t>Telefone: __________________ Fax: ____________________</w:t>
      </w:r>
    </w:p>
    <w:p w14:paraId="2B893F9B" w14:textId="77777777" w:rsidR="00DB42C6" w:rsidRDefault="00DB42C6">
      <w:pPr>
        <w:pStyle w:val="xxx"/>
        <w:widowControl w:val="0"/>
        <w:numPr>
          <w:ilvl w:val="0"/>
          <w:numId w:val="0"/>
        </w:numPr>
        <w:tabs>
          <w:tab w:val="left" w:pos="708"/>
        </w:tabs>
        <w:spacing w:before="360" w:after="0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E-mail: ____________________________________________</w:t>
      </w:r>
    </w:p>
    <w:p w14:paraId="4B59F6B3" w14:textId="77777777" w:rsidR="00DB42C6" w:rsidRDefault="00DB42C6">
      <w:pPr>
        <w:pStyle w:val="xxx"/>
        <w:widowControl w:val="0"/>
        <w:numPr>
          <w:ilvl w:val="0"/>
          <w:numId w:val="0"/>
        </w:numPr>
        <w:tabs>
          <w:tab w:val="left" w:pos="708"/>
        </w:tabs>
        <w:spacing w:before="360" w:after="0"/>
        <w:jc w:val="right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_________________________, _____ de __________________ </w:t>
      </w:r>
      <w:proofErr w:type="spellStart"/>
      <w:r>
        <w:rPr>
          <w:rFonts w:ascii="Calibri" w:hAnsi="Calibri" w:cs="Calibri"/>
          <w:sz w:val="24"/>
        </w:rPr>
        <w:t>de</w:t>
      </w:r>
      <w:proofErr w:type="spellEnd"/>
      <w:r>
        <w:rPr>
          <w:rFonts w:ascii="Calibri" w:hAnsi="Calibri" w:cs="Calibri"/>
          <w:sz w:val="24"/>
        </w:rPr>
        <w:t xml:space="preserve"> 202</w:t>
      </w:r>
      <w:r w:rsidR="00AC668B">
        <w:rPr>
          <w:rFonts w:ascii="Calibri" w:hAnsi="Calibri" w:cs="Calibri"/>
          <w:sz w:val="24"/>
        </w:rPr>
        <w:t>3</w:t>
      </w:r>
      <w:r>
        <w:rPr>
          <w:rFonts w:ascii="Calibri" w:hAnsi="Calibri" w:cs="Calibri"/>
          <w:sz w:val="24"/>
        </w:rPr>
        <w:t>.</w:t>
      </w:r>
    </w:p>
    <w:p w14:paraId="5559FF40" w14:textId="77777777" w:rsidR="00DB42C6" w:rsidRDefault="00DB42C6">
      <w:pPr>
        <w:pStyle w:val="xxx"/>
        <w:widowControl w:val="0"/>
        <w:numPr>
          <w:ilvl w:val="0"/>
          <w:numId w:val="0"/>
        </w:numPr>
        <w:tabs>
          <w:tab w:val="left" w:pos="708"/>
        </w:tabs>
        <w:spacing w:before="360" w:after="0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_____________________________________________________</w:t>
      </w:r>
    </w:p>
    <w:p w14:paraId="78A22C5D" w14:textId="77777777" w:rsidR="00DB42C6" w:rsidRDefault="00DB42C6">
      <w:pPr>
        <w:pStyle w:val="xxx"/>
        <w:widowControl w:val="0"/>
        <w:numPr>
          <w:ilvl w:val="0"/>
          <w:numId w:val="0"/>
        </w:numPr>
        <w:tabs>
          <w:tab w:val="left" w:pos="708"/>
        </w:tabs>
        <w:spacing w:before="120" w:after="0"/>
        <w:jc w:val="center"/>
        <w:rPr>
          <w:rFonts w:ascii="Calibri" w:eastAsia="Arial" w:hAnsi="Calibri" w:cs="Calibri"/>
          <w:sz w:val="24"/>
        </w:rPr>
      </w:pPr>
      <w:r>
        <w:rPr>
          <w:rFonts w:ascii="Calibri" w:hAnsi="Calibri" w:cs="Calibri"/>
          <w:sz w:val="24"/>
        </w:rPr>
        <w:t>Assinatura do representante da empresa</w:t>
      </w:r>
    </w:p>
    <w:p w14:paraId="008CDE21" w14:textId="77777777" w:rsidR="00DB42C6" w:rsidRDefault="00DB42C6">
      <w:pPr>
        <w:pStyle w:val="xxx"/>
        <w:widowControl w:val="0"/>
        <w:numPr>
          <w:ilvl w:val="0"/>
          <w:numId w:val="0"/>
        </w:numPr>
        <w:tabs>
          <w:tab w:val="left" w:pos="708"/>
        </w:tabs>
        <w:spacing w:before="120" w:after="0"/>
        <w:rPr>
          <w:rFonts w:ascii="Calibri" w:hAnsi="Calibri" w:cs="Calibri"/>
          <w:sz w:val="24"/>
        </w:rPr>
      </w:pPr>
      <w:r>
        <w:rPr>
          <w:rFonts w:ascii="Calibri" w:eastAsia="Arial" w:hAnsi="Calibri" w:cs="Calibri"/>
          <w:sz w:val="24"/>
        </w:rPr>
        <w:t xml:space="preserve">                                      </w:t>
      </w:r>
    </w:p>
    <w:p w14:paraId="373252A8" w14:textId="77777777" w:rsidR="00DB42C6" w:rsidRDefault="00DB42C6">
      <w:pPr>
        <w:pStyle w:val="xxx"/>
        <w:widowControl w:val="0"/>
        <w:numPr>
          <w:ilvl w:val="0"/>
          <w:numId w:val="0"/>
        </w:numPr>
        <w:tabs>
          <w:tab w:val="left" w:pos="708"/>
        </w:tabs>
        <w:spacing w:before="360" w:after="0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OBS.:</w:t>
      </w:r>
    </w:p>
    <w:p w14:paraId="2099D97E" w14:textId="77777777" w:rsidR="00DB42C6" w:rsidRDefault="00DB42C6">
      <w:pPr>
        <w:pStyle w:val="SalisParagrafoContratoSemRecuoArial11"/>
        <w:widowControl w:val="0"/>
        <w:numPr>
          <w:ilvl w:val="0"/>
          <w:numId w:val="32"/>
        </w:numPr>
        <w:spacing w:before="176" w:after="0"/>
        <w:rPr>
          <w:rFonts w:ascii="Calibri" w:hAnsi="Calibri" w:cs="Calibri"/>
          <w:i/>
          <w:iCs/>
          <w:sz w:val="24"/>
        </w:rPr>
      </w:pPr>
      <w:r>
        <w:rPr>
          <w:rFonts w:ascii="Calibri" w:hAnsi="Calibri" w:cs="Calibri"/>
          <w:i/>
          <w:iCs/>
          <w:sz w:val="24"/>
        </w:rPr>
        <w:t>Os licitantes encaminharão, exclusivamente por meio do sistema, concomitantemente com os documentos de habilitação exigidos no edital, proposta com a descrição do objeto ofertado e o preço, até a data e o horário estabelecidos para abertura da sessão pública, quando, então, encerrar-se-á automaticamente a etapa de envio dessa documentação.</w:t>
      </w:r>
    </w:p>
    <w:p w14:paraId="49396946" w14:textId="77777777" w:rsidR="00DB42C6" w:rsidRDefault="00DB42C6">
      <w:pPr>
        <w:pStyle w:val="SalisParagrafoContratoSemRecuoArial11"/>
        <w:widowControl w:val="0"/>
        <w:numPr>
          <w:ilvl w:val="0"/>
          <w:numId w:val="32"/>
        </w:numPr>
        <w:spacing w:before="176" w:after="0"/>
        <w:rPr>
          <w:rFonts w:ascii="Calibri" w:hAnsi="Calibri" w:cs="Calibri"/>
          <w:i/>
          <w:iCs/>
          <w:sz w:val="24"/>
        </w:rPr>
      </w:pPr>
      <w:r>
        <w:rPr>
          <w:rFonts w:ascii="Calibri" w:hAnsi="Calibri" w:cs="Calibri"/>
          <w:i/>
          <w:iCs/>
          <w:sz w:val="24"/>
        </w:rPr>
        <w:t xml:space="preserve">O licitante detentor da proposta ou do lance de menor valor, bem como </w:t>
      </w:r>
      <w:r>
        <w:rPr>
          <w:rFonts w:ascii="Calibri" w:hAnsi="Calibri" w:cs="Calibri"/>
          <w:i/>
          <w:iCs/>
          <w:sz w:val="24"/>
          <w:szCs w:val="22"/>
        </w:rPr>
        <w:t>os licitantes que tenham aceitado reduzir seus preços ao valor da proposta do licitante mais bem classificado</w:t>
      </w:r>
      <w:r>
        <w:rPr>
          <w:rFonts w:ascii="Calibri" w:hAnsi="Calibri" w:cs="Calibri"/>
          <w:i/>
          <w:iCs/>
          <w:sz w:val="24"/>
        </w:rPr>
        <w:t xml:space="preserve"> após a etapa de lances, serão convocados pelo Pregoeiro para enviar arquivo anexo, conforme disciplinado neste Edital.</w:t>
      </w:r>
    </w:p>
    <w:p w14:paraId="3A888C9B" w14:textId="77777777" w:rsidR="00DB42C6" w:rsidRDefault="00DB42C6">
      <w:pPr>
        <w:pStyle w:val="SalisParagrafoContratoSemRecuoArial11"/>
        <w:widowControl w:val="0"/>
        <w:numPr>
          <w:ilvl w:val="0"/>
          <w:numId w:val="32"/>
        </w:numPr>
        <w:spacing w:before="176" w:after="0"/>
        <w:rPr>
          <w:rFonts w:ascii="Calibri" w:hAnsi="Calibri" w:cs="Calibri"/>
          <w:i/>
          <w:iCs/>
          <w:sz w:val="24"/>
        </w:rPr>
      </w:pPr>
      <w:r>
        <w:rPr>
          <w:rFonts w:ascii="Calibri" w:hAnsi="Calibri" w:cs="Calibri"/>
          <w:i/>
          <w:iCs/>
          <w:sz w:val="24"/>
        </w:rPr>
        <w:t>Os licitantes, para preencherem suas propostas, devem, obrigatoriamente, tomar conhecimento das informações constantes do Anexo I deste Edital para evitar problemas durante o certame, bem como na execução contratual.</w:t>
      </w:r>
    </w:p>
    <w:sectPr w:rsidR="00DB42C6">
      <w:footerReference w:type="default" r:id="rId8"/>
      <w:footnotePr>
        <w:pos w:val="beneathText"/>
      </w:footnotePr>
      <w:pgSz w:w="11906" w:h="16838"/>
      <w:pgMar w:top="1134" w:right="1133" w:bottom="851" w:left="1701" w:header="720" w:footer="4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3DCA8" w14:textId="77777777" w:rsidR="00645CA2" w:rsidRDefault="00645CA2">
      <w:r>
        <w:separator/>
      </w:r>
    </w:p>
  </w:endnote>
  <w:endnote w:type="continuationSeparator" w:id="0">
    <w:p w14:paraId="34D6B39E" w14:textId="77777777" w:rsidR="00645CA2" w:rsidRDefault="00645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G Times (WN)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altName w:val="Arial"/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1DDAD" w14:textId="77777777" w:rsidR="00DB42C6" w:rsidRDefault="00DB42C6">
    <w:pPr>
      <w:pStyle w:val="Rodap"/>
      <w:tabs>
        <w:tab w:val="clear" w:pos="8838"/>
        <w:tab w:val="right" w:pos="10206"/>
      </w:tabs>
      <w:rPr>
        <w:rStyle w:val="Nmerodepgina"/>
        <w:rFonts w:ascii="Calibri" w:hAnsi="Calibri" w:cs="Calibri"/>
        <w:sz w:val="18"/>
      </w:rPr>
    </w:pPr>
    <w:r>
      <w:rPr>
        <w:rStyle w:val="Nmerodepgina"/>
        <w:rFonts w:ascii="Calibri" w:hAnsi="Calibri" w:cs="Calibri"/>
        <w:sz w:val="18"/>
      </w:rPr>
      <w:t>____________________________________________________________________________________________________</w:t>
    </w:r>
  </w:p>
  <w:p w14:paraId="0FF22EDC" w14:textId="27D69E41" w:rsidR="00DB42C6" w:rsidRPr="00D675FB" w:rsidRDefault="00D675FB" w:rsidP="00D675FB">
    <w:pPr>
      <w:pStyle w:val="Rodap"/>
      <w:rPr>
        <w:rFonts w:ascii="Calibri" w:hAnsi="Calibri" w:cs="Calibri"/>
      </w:rPr>
    </w:pPr>
    <w:r>
      <w:rPr>
        <w:rStyle w:val="Nmerodepgina"/>
        <w:rFonts w:ascii="Calibri" w:hAnsi="Calibri" w:cs="Calibri"/>
        <w:sz w:val="18"/>
      </w:rPr>
      <w:t xml:space="preserve">Pregão (Eletrônico) SRRF10 n° </w:t>
    </w:r>
    <w:r w:rsidR="008B2082">
      <w:rPr>
        <w:rStyle w:val="Nmerodepgina"/>
        <w:rFonts w:ascii="Calibri" w:hAnsi="Calibri" w:cs="Calibri"/>
        <w:sz w:val="18"/>
      </w:rPr>
      <w:t>3</w:t>
    </w:r>
    <w:r>
      <w:rPr>
        <w:rStyle w:val="Nmerodepgina"/>
        <w:rFonts w:ascii="Calibri" w:hAnsi="Calibri" w:cs="Calibri"/>
        <w:sz w:val="18"/>
      </w:rPr>
      <w:t>/2023 –</w:t>
    </w:r>
    <w:r>
      <w:rPr>
        <w:rFonts w:ascii="Calibri" w:hAnsi="Calibri" w:cs="Calibri"/>
        <w:sz w:val="18"/>
      </w:rPr>
      <w:t xml:space="preserve"> </w:t>
    </w:r>
    <w:r w:rsidRPr="006252FA">
      <w:rPr>
        <w:rFonts w:ascii="Calibri" w:hAnsi="Calibri" w:cs="Calibri"/>
        <w:sz w:val="18"/>
      </w:rPr>
      <w:t>Registro de Pre</w:t>
    </w:r>
    <w:r w:rsidRPr="006252FA">
      <w:rPr>
        <w:rFonts w:ascii="Calibri" w:hAnsi="Calibri" w:cs="Calibri" w:hint="eastAsia"/>
        <w:sz w:val="18"/>
      </w:rPr>
      <w:t>ç</w:t>
    </w:r>
    <w:r w:rsidRPr="006252FA">
      <w:rPr>
        <w:rFonts w:ascii="Calibri" w:hAnsi="Calibri" w:cs="Calibri"/>
        <w:sz w:val="18"/>
      </w:rPr>
      <w:t>os de Lacres Aduaneiros Modelos LA1 e LA2</w:t>
    </w:r>
    <w:r>
      <w:rPr>
        <w:rFonts w:ascii="Calibri" w:hAnsi="Calibri" w:cs="Calibri"/>
        <w:sz w:val="18"/>
      </w:rPr>
      <w:t xml:space="preserve">             </w:t>
    </w:r>
    <w:r w:rsidR="00F65A37">
      <w:rPr>
        <w:rFonts w:ascii="Calibri" w:hAnsi="Calibri" w:cs="Calibri"/>
        <w:sz w:val="18"/>
      </w:rPr>
      <w:t xml:space="preserve">  </w:t>
    </w:r>
    <w:r>
      <w:rPr>
        <w:rFonts w:ascii="Calibri" w:hAnsi="Calibri" w:cs="Calibri"/>
        <w:sz w:val="18"/>
      </w:rPr>
      <w:t xml:space="preserve">     Pág. </w:t>
    </w:r>
    <w:r>
      <w:rPr>
        <w:rStyle w:val="Nmerodepgina"/>
        <w:rFonts w:ascii="Calibri" w:hAnsi="Calibri" w:cs="Calibri" w:hint="eastAsia"/>
        <w:sz w:val="18"/>
      </w:rPr>
      <w:fldChar w:fldCharType="begin"/>
    </w:r>
    <w:r>
      <w:rPr>
        <w:rStyle w:val="Nmerodepgina"/>
        <w:rFonts w:ascii="Calibri" w:hAnsi="Calibri" w:cs="Calibri" w:hint="eastAsia"/>
        <w:sz w:val="18"/>
      </w:rPr>
      <w:instrText xml:space="preserve"> PAGE </w:instrText>
    </w:r>
    <w:r>
      <w:rPr>
        <w:rStyle w:val="Nmerodepgina"/>
        <w:rFonts w:ascii="Calibri" w:hAnsi="Calibri" w:cs="Calibri" w:hint="eastAsia"/>
        <w:sz w:val="18"/>
      </w:rPr>
      <w:fldChar w:fldCharType="separate"/>
    </w:r>
    <w:r>
      <w:rPr>
        <w:rStyle w:val="Nmerodepgina"/>
        <w:rFonts w:ascii="Calibri" w:hAnsi="Calibri" w:cs="Calibri"/>
        <w:sz w:val="18"/>
      </w:rPr>
      <w:t>1</w:t>
    </w:r>
    <w:r>
      <w:rPr>
        <w:rStyle w:val="Nmerodepgina"/>
        <w:rFonts w:ascii="Calibri" w:hAnsi="Calibri" w:cs="Calibri" w:hint="eastAsia"/>
        <w:sz w:val="18"/>
      </w:rPr>
      <w:fldChar w:fldCharType="end"/>
    </w:r>
    <w:r>
      <w:rPr>
        <w:rFonts w:ascii="Calibri" w:hAnsi="Calibri" w:cs="Calibri"/>
        <w:sz w:val="18"/>
      </w:rPr>
      <w:t xml:space="preserve"> de </w:t>
    </w:r>
    <w:r>
      <w:rPr>
        <w:rStyle w:val="Nmerodepgina"/>
        <w:rFonts w:ascii="Calibri" w:hAnsi="Calibri" w:cs="Calibri" w:hint="eastAsia"/>
        <w:sz w:val="18"/>
      </w:rPr>
      <w:fldChar w:fldCharType="begin"/>
    </w:r>
    <w:r>
      <w:rPr>
        <w:rStyle w:val="Nmerodepgina"/>
        <w:rFonts w:ascii="Calibri" w:hAnsi="Calibri" w:cs="Calibri" w:hint="eastAsia"/>
        <w:sz w:val="18"/>
      </w:rPr>
      <w:instrText xml:space="preserve"> NUMPAGES </w:instrText>
    </w:r>
    <w:r>
      <w:rPr>
        <w:rStyle w:val="Nmerodepgina"/>
        <w:rFonts w:ascii="Calibri" w:hAnsi="Calibri" w:cs="Calibri" w:hint="eastAsia"/>
        <w:sz w:val="18"/>
      </w:rPr>
      <w:fldChar w:fldCharType="separate"/>
    </w:r>
    <w:r>
      <w:rPr>
        <w:rStyle w:val="Nmerodepgina"/>
        <w:rFonts w:ascii="Calibri" w:hAnsi="Calibri" w:cs="Calibri"/>
        <w:sz w:val="18"/>
      </w:rPr>
      <w:t>4</w:t>
    </w:r>
    <w:r>
      <w:rPr>
        <w:rStyle w:val="Nmerodepgina"/>
        <w:rFonts w:ascii="Calibri" w:hAnsi="Calibri" w:cs="Calibri" w:hint="eastAsia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E3C38" w14:textId="77777777" w:rsidR="00645CA2" w:rsidRDefault="00645CA2">
      <w:r>
        <w:separator/>
      </w:r>
    </w:p>
  </w:footnote>
  <w:footnote w:type="continuationSeparator" w:id="0">
    <w:p w14:paraId="1BD8EC79" w14:textId="77777777" w:rsidR="00645CA2" w:rsidRDefault="00645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 w:val="0"/>
        <w:i w:val="0"/>
        <w:sz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087"/>
        </w:tabs>
        <w:ind w:left="258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47"/>
        </w:tabs>
        <w:ind w:left="308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67"/>
        </w:tabs>
        <w:ind w:left="359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527"/>
        </w:tabs>
        <w:ind w:left="4167" w:hanging="144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087"/>
        </w:tabs>
        <w:ind w:left="258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47"/>
        </w:tabs>
        <w:ind w:left="308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67"/>
        </w:tabs>
        <w:ind w:left="359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527"/>
        </w:tabs>
        <w:ind w:left="4167" w:hanging="144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0"/>
      <w:numFmt w:val="decimal"/>
      <w:lvlText w:val="%1"/>
      <w:lvlJc w:val="left"/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5"/>
      <w:numFmt w:val="decimal"/>
      <w:lvlText w:val="%1.%2.%3.%4"/>
      <w:lvlJc w:val="left"/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>
      <w:start w:val="1"/>
      <w:numFmt w:val="decimal"/>
      <w:lvlText w:val="%1.%2.%3.%4.%5"/>
      <w:lvlJc w:val="left"/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>
      <w:start w:val="1"/>
      <w:numFmt w:val="decimal"/>
      <w:lvlText w:val="%1.%2.%3.%4.%5.%6"/>
      <w:lvlJc w:val="left"/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>
      <w:start w:val="1"/>
      <w:numFmt w:val="decimal"/>
      <w:lvlText w:val="%1.%2.%3.%4.%5.%6.%7"/>
      <w:lvlJc w:val="left"/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>
      <w:start w:val="1"/>
      <w:numFmt w:val="decimal"/>
      <w:lvlText w:val="%1.%2.%3.%4.%5.%6.%7.%8"/>
      <w:lvlJc w:val="left"/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>
      <w:start w:val="1"/>
      <w:numFmt w:val="decimal"/>
      <w:lvlText w:val="%1.%2.%3.%4.%5.%6.%7.%8.%9"/>
      <w:lvlJc w:val="left"/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087"/>
        </w:tabs>
        <w:ind w:left="258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47"/>
        </w:tabs>
        <w:ind w:left="308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67"/>
        </w:tabs>
        <w:ind w:left="359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527"/>
        </w:tabs>
        <w:ind w:left="4167" w:hanging="1440"/>
      </w:p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%7."/>
      <w:lvlJc w:val="left"/>
      <w:pPr>
        <w:tabs>
          <w:tab w:val="num" w:pos="720"/>
        </w:tabs>
        <w:ind w:left="0" w:firstLine="0"/>
      </w:pPr>
    </w:lvl>
    <w:lvl w:ilvl="7">
      <w:start w:val="1"/>
      <w:numFmt w:val="lowerLetter"/>
      <w:suff w:val="space"/>
      <w:lvlText w:val="%8)"/>
      <w:lvlJc w:val="left"/>
      <w:pPr>
        <w:tabs>
          <w:tab w:val="num" w:pos="0"/>
        </w:tabs>
        <w:ind w:left="0" w:firstLine="0"/>
      </w:pPr>
    </w:lvl>
    <w:lvl w:ilvl="8">
      <w:start w:val="1"/>
      <w:numFmt w:val="upperRoman"/>
      <w:lvlText w:val="%9.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00000008"/>
    <w:multiLevelType w:val="multilevel"/>
    <w:tmpl w:val="00000008"/>
    <w:name w:val="WW8Num7"/>
    <w:lvl w:ilvl="0">
      <w:start w:val="1"/>
      <w:numFmt w:val="upperRoman"/>
      <w:lvlText w:val="%1 -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087"/>
        </w:tabs>
        <w:ind w:left="258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47"/>
        </w:tabs>
        <w:ind w:left="308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67"/>
        </w:tabs>
        <w:ind w:left="359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527"/>
        </w:tabs>
        <w:ind w:left="4167" w:hanging="1440"/>
      </w:pPr>
    </w:lvl>
  </w:abstractNum>
  <w:abstractNum w:abstractNumId="9" w15:restartNumberingAfterBreak="0">
    <w:nsid w:val="0000000A"/>
    <w:multiLevelType w:val="multilevel"/>
    <w:tmpl w:val="F05EDFE4"/>
    <w:name w:val="WW8Num9"/>
    <w:lvl w:ilvl="0">
      <w:start w:val="1"/>
      <w:numFmt w:val="decimal"/>
      <w:lvlText w:val="%1."/>
      <w:lvlJc w:val="left"/>
      <w:rPr>
        <w:rFonts w:ascii="Times New Roman" w:hAnsi="Times New Roman" w:cs="Arial" w:hint="default"/>
        <w:b w:val="0"/>
        <w:i w:val="0"/>
        <w:caps w:val="0"/>
        <w:strike w:val="0"/>
        <w:dstrike w:val="0"/>
        <w:vanish w:val="0"/>
        <w:color w:val="00000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 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160" w:hanging="360"/>
      </w:pPr>
      <w:rPr>
        <w:rFonts w:ascii="Arial" w:hAnsi="Arial" w:cs="Arial" w:hint="default"/>
        <w:b w:val="0"/>
        <w:bCs/>
        <w:i w:val="0"/>
        <w:color w:val="auto"/>
        <w:sz w:val="22"/>
        <w:szCs w:val="22"/>
      </w:rPr>
    </w:lvl>
    <w:lvl w:ilvl="5">
      <w:start w:val="1"/>
      <w:numFmt w:val="decimal"/>
      <w:lvlText w:val=" %1.%2.%3.%4.%5.%6 "/>
      <w:lvlJc w:val="left"/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 %1.%2.%3.%4.%5.%6.%7 "/>
      <w:lvlJc w:val="left"/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 %1.%2.%3.%4.%5.%6.%7.%8 "/>
      <w:lvlJc w:val="left"/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 %1.%2.%3.%4.%5.%6.%7.%8.%9 "/>
      <w:lvlJc w:val="left"/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367"/>
        </w:tabs>
        <w:ind w:left="2079" w:hanging="792"/>
      </w:pPr>
    </w:lvl>
    <w:lvl w:ilvl="5">
      <w:start w:val="1"/>
      <w:numFmt w:val="decimal"/>
      <w:lvlText w:val="%1.%2.%3.%4.%5.%6."/>
      <w:lvlJc w:val="left"/>
      <w:pPr>
        <w:tabs>
          <w:tab w:val="num" w:pos="3087"/>
        </w:tabs>
        <w:ind w:left="258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47"/>
        </w:tabs>
        <w:ind w:left="308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67"/>
        </w:tabs>
        <w:ind w:left="359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527"/>
        </w:tabs>
        <w:ind w:left="4167" w:hanging="1440"/>
      </w:pPr>
    </w:lvl>
  </w:abstractNum>
  <w:abstractNum w:abstractNumId="12" w15:restartNumberingAfterBreak="0">
    <w:nsid w:val="0000000D"/>
    <w:multiLevelType w:val="multilevel"/>
    <w:tmpl w:val="0000000D"/>
    <w:name w:val="WW8Num14"/>
    <w:lvl w:ilvl="0">
      <w:start w:val="2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)"/>
      <w:lvlJc w:val="left"/>
      <w:pPr>
        <w:tabs>
          <w:tab w:val="num" w:pos="1217"/>
        </w:tabs>
        <w:ind w:left="1217" w:hanging="432"/>
      </w:pPr>
    </w:lvl>
    <w:lvl w:ilvl="2">
      <w:start w:val="1"/>
      <w:numFmt w:val="decimal"/>
      <w:lvlText w:val="%1.%2.%3)"/>
      <w:lvlJc w:val="left"/>
      <w:pPr>
        <w:tabs>
          <w:tab w:val="num" w:pos="1865"/>
        </w:tabs>
        <w:ind w:left="1649" w:hanging="504"/>
      </w:pPr>
    </w:lvl>
    <w:lvl w:ilvl="3">
      <w:start w:val="1"/>
      <w:numFmt w:val="decimal"/>
      <w:lvlText w:val="%1.%2.%3.%4."/>
      <w:lvlJc w:val="left"/>
      <w:pPr>
        <w:tabs>
          <w:tab w:val="num" w:pos="4025"/>
        </w:tabs>
        <w:ind w:left="2153" w:hanging="648"/>
      </w:pPr>
    </w:lvl>
    <w:lvl w:ilvl="4">
      <w:start w:val="1"/>
      <w:numFmt w:val="decimal"/>
      <w:lvlText w:val="%1.%2.%3.%4.%5."/>
      <w:lvlJc w:val="left"/>
      <w:pPr>
        <w:tabs>
          <w:tab w:val="num" w:pos="4745"/>
        </w:tabs>
        <w:ind w:left="2657" w:hanging="792"/>
      </w:pPr>
    </w:lvl>
    <w:lvl w:ilvl="5">
      <w:start w:val="1"/>
      <w:numFmt w:val="decimal"/>
      <w:lvlText w:val="%1.%2.%3.%4.%5.%6."/>
      <w:lvlJc w:val="left"/>
      <w:pPr>
        <w:tabs>
          <w:tab w:val="num" w:pos="5825"/>
        </w:tabs>
        <w:ind w:left="3161" w:hanging="936"/>
      </w:pPr>
    </w:lvl>
    <w:lvl w:ilvl="6">
      <w:start w:val="1"/>
      <w:numFmt w:val="decimal"/>
      <w:lvlText w:val="%1.%2.%3.%4.%5.%6.%7."/>
      <w:lvlJc w:val="left"/>
      <w:pPr>
        <w:tabs>
          <w:tab w:val="num" w:pos="6905"/>
        </w:tabs>
        <w:ind w:left="3665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625"/>
        </w:tabs>
        <w:ind w:left="4169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705"/>
        </w:tabs>
        <w:ind w:left="4745" w:hanging="1440"/>
      </w:pPr>
    </w:lvl>
  </w:abstractNum>
  <w:abstractNum w:abstractNumId="13" w15:restartNumberingAfterBreak="0">
    <w:nsid w:val="0000000E"/>
    <w:multiLevelType w:val="multilevel"/>
    <w:tmpl w:val="0000000E"/>
    <w:name w:val="WW8Num15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color w:val="000000"/>
      </w:rPr>
    </w:lvl>
    <w:lvl w:ilvl="1">
      <w:start w:val="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color w:val="000000"/>
      </w:rPr>
    </w:lvl>
  </w:abstractNum>
  <w:abstractNum w:abstractNumId="14" w15:restartNumberingAfterBreak="0">
    <w:nsid w:val="0000000F"/>
    <w:multiLevelType w:val="multi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  <w:sz w:val="20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  <w:sz w:val="20"/>
        <w:u w:val="no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0" w:hanging="2160"/>
      </w:p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  <w:sz w:val="20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0000010"/>
    <w:multiLevelType w:val="multilevel"/>
    <w:tmpl w:val="00000010"/>
    <w:name w:val="WW8Num19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567"/>
      </w:p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56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567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567"/>
      </w:pPr>
    </w:lvl>
  </w:abstractNum>
  <w:abstractNum w:abstractNumId="16" w15:restartNumberingAfterBreak="0">
    <w:nsid w:val="00000011"/>
    <w:multiLevelType w:val="multilevel"/>
    <w:tmpl w:val="00000011"/>
    <w:name w:val="WW8Num20"/>
    <w:lvl w:ilvl="0">
      <w:start w:val="2"/>
      <w:numFmt w:val="upperRoman"/>
      <w:lvlText w:val="%1."/>
      <w:lvlJc w:val="left"/>
      <w:pPr>
        <w:tabs>
          <w:tab w:val="num" w:pos="578"/>
        </w:tabs>
        <w:ind w:left="578" w:hanging="584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Num21"/>
    <w:lvl w:ilvl="0">
      <w:start w:val="3"/>
      <w:numFmt w:val="upperRoman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567"/>
      </w:p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56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567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567"/>
      </w:pPr>
    </w:lvl>
  </w:abstractNum>
  <w:abstractNum w:abstractNumId="18" w15:restartNumberingAfterBreak="0">
    <w:nsid w:val="00000013"/>
    <w:multiLevelType w:val="multilevel"/>
    <w:tmpl w:val="00000013"/>
    <w:name w:val="WW8Num22"/>
    <w:lvl w:ilvl="0">
      <w:start w:val="3"/>
      <w:numFmt w:val="upperRoman"/>
      <w:lvlText w:val="%1."/>
      <w:lvlJc w:val="left"/>
      <w:pPr>
        <w:tabs>
          <w:tab w:val="num" w:pos="567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3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567"/>
      </w:p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56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567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567"/>
      </w:pPr>
    </w:lvl>
  </w:abstractNum>
  <w:abstractNum w:abstractNumId="20" w15:restartNumberingAfterBreak="0">
    <w:nsid w:val="00000015"/>
    <w:multiLevelType w:val="multilevel"/>
    <w:tmpl w:val="00000015"/>
    <w:name w:val="WW8Num24"/>
    <w:lvl w:ilvl="0">
      <w:start w:val="2"/>
      <w:numFmt w:val="upperRoman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5"/>
    <w:lvl w:ilvl="0">
      <w:start w:val="1"/>
      <w:numFmt w:val="upperRoman"/>
      <w:lvlText w:val="%1 -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2" w15:restartNumberingAfterBreak="0">
    <w:nsid w:val="00000017"/>
    <w:multiLevelType w:val="multilevel"/>
    <w:tmpl w:val="00000017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singleLevel"/>
    <w:tmpl w:val="00000018"/>
    <w:name w:val="WW8Num31"/>
    <w:lvl w:ilvl="0">
      <w:start w:val="1"/>
      <w:numFmt w:val="upperRoman"/>
      <w:lvlText w:val="%1 -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00000019"/>
    <w:multiLevelType w:val="singleLevel"/>
    <w:tmpl w:val="00000019"/>
    <w:name w:val="WW8Num34"/>
    <w:lvl w:ilvl="0">
      <w:start w:val="1"/>
      <w:numFmt w:val="upperRoman"/>
      <w:lvlText w:val="%1 -"/>
      <w:lvlJc w:val="left"/>
      <w:pPr>
        <w:tabs>
          <w:tab w:val="num" w:pos="567"/>
        </w:tabs>
        <w:ind w:left="567" w:hanging="567"/>
      </w:pPr>
    </w:lvl>
  </w:abstractNum>
  <w:abstractNum w:abstractNumId="25" w15:restartNumberingAfterBreak="0">
    <w:nsid w:val="0000001A"/>
    <w:multiLevelType w:val="multilevel"/>
    <w:tmpl w:val="0000001A"/>
    <w:name w:val="WW8Num35"/>
    <w:lvl w:ilvl="0">
      <w:start w:val="1"/>
      <w:numFmt w:val="upperRoman"/>
      <w:lvlText w:val="%1 -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6" w15:restartNumberingAfterBreak="0">
    <w:nsid w:val="0000001B"/>
    <w:multiLevelType w:val="multilevel"/>
    <w:tmpl w:val="0000001B"/>
    <w:name w:val="WW8Num37"/>
    <w:lvl w:ilvl="0">
      <w:start w:val="1"/>
      <w:numFmt w:val="decimal"/>
      <w:lvlText w:val="%1."/>
      <w:lvlJc w:val="left"/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087"/>
        </w:tabs>
        <w:ind w:left="258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47"/>
        </w:tabs>
        <w:ind w:left="308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67"/>
        </w:tabs>
        <w:ind w:left="359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527"/>
        </w:tabs>
        <w:ind w:left="4167" w:hanging="1440"/>
      </w:pPr>
    </w:lvl>
  </w:abstractNum>
  <w:abstractNum w:abstractNumId="27" w15:restartNumberingAfterBreak="0">
    <w:nsid w:val="0000001C"/>
    <w:multiLevelType w:val="multilevel"/>
    <w:tmpl w:val="0000001C"/>
    <w:name w:val="WW8Num41"/>
    <w:lvl w:ilvl="0">
      <w:start w:val="2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lvlText w:val="%1.%2)"/>
      <w:lvlJc w:val="left"/>
      <w:pPr>
        <w:tabs>
          <w:tab w:val="num" w:pos="1217"/>
        </w:tabs>
        <w:ind w:left="1217" w:hanging="432"/>
      </w:pPr>
    </w:lvl>
    <w:lvl w:ilvl="2">
      <w:start w:val="1"/>
      <w:numFmt w:val="decimal"/>
      <w:lvlText w:val="%1.%2.%3)"/>
      <w:lvlJc w:val="left"/>
      <w:pPr>
        <w:tabs>
          <w:tab w:val="num" w:pos="1865"/>
        </w:tabs>
        <w:ind w:left="1649" w:hanging="504"/>
      </w:pPr>
    </w:lvl>
    <w:lvl w:ilvl="3">
      <w:start w:val="1"/>
      <w:numFmt w:val="decimal"/>
      <w:lvlText w:val="%1.%2.%3.%4."/>
      <w:lvlJc w:val="left"/>
      <w:pPr>
        <w:tabs>
          <w:tab w:val="num" w:pos="4025"/>
        </w:tabs>
        <w:ind w:left="2153" w:hanging="648"/>
      </w:pPr>
    </w:lvl>
    <w:lvl w:ilvl="4">
      <w:start w:val="1"/>
      <w:numFmt w:val="decimal"/>
      <w:lvlText w:val="%1.%2.%3.%4.%5."/>
      <w:lvlJc w:val="left"/>
      <w:pPr>
        <w:tabs>
          <w:tab w:val="num" w:pos="4745"/>
        </w:tabs>
        <w:ind w:left="2657" w:hanging="792"/>
      </w:pPr>
    </w:lvl>
    <w:lvl w:ilvl="5">
      <w:start w:val="1"/>
      <w:numFmt w:val="decimal"/>
      <w:lvlText w:val="%1.%2.%3.%4.%5.%6."/>
      <w:lvlJc w:val="left"/>
      <w:pPr>
        <w:tabs>
          <w:tab w:val="num" w:pos="5825"/>
        </w:tabs>
        <w:ind w:left="3161" w:hanging="936"/>
      </w:pPr>
    </w:lvl>
    <w:lvl w:ilvl="6">
      <w:start w:val="1"/>
      <w:numFmt w:val="decimal"/>
      <w:lvlText w:val="%1.%2.%3.%4.%5.%6.%7."/>
      <w:lvlJc w:val="left"/>
      <w:pPr>
        <w:tabs>
          <w:tab w:val="num" w:pos="6905"/>
        </w:tabs>
        <w:ind w:left="3665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625"/>
        </w:tabs>
        <w:ind w:left="4169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705"/>
        </w:tabs>
        <w:ind w:left="4745" w:hanging="1440"/>
      </w:pPr>
    </w:lvl>
  </w:abstractNum>
  <w:abstractNum w:abstractNumId="28" w15:restartNumberingAfterBreak="0">
    <w:nsid w:val="0000001D"/>
    <w:multiLevelType w:val="multilevel"/>
    <w:tmpl w:val="0000001D"/>
    <w:name w:val="WW8Num42"/>
    <w:lvl w:ilvl="0">
      <w:start w:val="1"/>
      <w:numFmt w:val="upperRoman"/>
      <w:lvlText w:val="%1 -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9" w15:restartNumberingAfterBreak="0">
    <w:nsid w:val="0000001E"/>
    <w:multiLevelType w:val="singleLevel"/>
    <w:tmpl w:val="0000001E"/>
    <w:name w:val="WW8Num44"/>
    <w:lvl w:ilvl="0">
      <w:start w:val="1"/>
      <w:numFmt w:val="decimal"/>
      <w:lvlText w:val="%1)"/>
      <w:lvlJc w:val="left"/>
      <w:pPr>
        <w:tabs>
          <w:tab w:val="num" w:pos="330"/>
        </w:tabs>
        <w:ind w:left="330" w:hanging="360"/>
      </w:pPr>
    </w:lvl>
  </w:abstractNum>
  <w:abstractNum w:abstractNumId="30" w15:restartNumberingAfterBreak="0">
    <w:nsid w:val="0000001F"/>
    <w:multiLevelType w:val="singleLevel"/>
    <w:tmpl w:val="0000001F"/>
    <w:name w:val="WW8Num46"/>
    <w:lvl w:ilvl="0">
      <w:start w:val="1"/>
      <w:numFmt w:val="decimal"/>
      <w:lvlText w:val="%1)"/>
      <w:lvlJc w:val="left"/>
      <w:pPr>
        <w:tabs>
          <w:tab w:val="num" w:pos="330"/>
        </w:tabs>
        <w:ind w:left="330" w:hanging="360"/>
      </w:pPr>
    </w:lvl>
  </w:abstractNum>
  <w:abstractNum w:abstractNumId="31" w15:restartNumberingAfterBreak="0">
    <w:nsid w:val="33854115"/>
    <w:multiLevelType w:val="hybridMultilevel"/>
    <w:tmpl w:val="4BD823B2"/>
    <w:lvl w:ilvl="0" w:tplc="2FC26D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1432413">
    <w:abstractNumId w:val="0"/>
  </w:num>
  <w:num w:numId="2" w16cid:durableId="3167872">
    <w:abstractNumId w:val="1"/>
  </w:num>
  <w:num w:numId="3" w16cid:durableId="1023356976">
    <w:abstractNumId w:val="2"/>
  </w:num>
  <w:num w:numId="4" w16cid:durableId="1268199280">
    <w:abstractNumId w:val="3"/>
  </w:num>
  <w:num w:numId="5" w16cid:durableId="440876405">
    <w:abstractNumId w:val="4"/>
  </w:num>
  <w:num w:numId="6" w16cid:durableId="1969629600">
    <w:abstractNumId w:val="5"/>
  </w:num>
  <w:num w:numId="7" w16cid:durableId="158498497">
    <w:abstractNumId w:val="6"/>
  </w:num>
  <w:num w:numId="8" w16cid:durableId="292097486">
    <w:abstractNumId w:val="7"/>
  </w:num>
  <w:num w:numId="9" w16cid:durableId="1218324366">
    <w:abstractNumId w:val="8"/>
  </w:num>
  <w:num w:numId="10" w16cid:durableId="741415397">
    <w:abstractNumId w:val="9"/>
  </w:num>
  <w:num w:numId="11" w16cid:durableId="706763216">
    <w:abstractNumId w:val="10"/>
  </w:num>
  <w:num w:numId="12" w16cid:durableId="1113355394">
    <w:abstractNumId w:val="11"/>
  </w:num>
  <w:num w:numId="13" w16cid:durableId="1684893663">
    <w:abstractNumId w:val="12"/>
  </w:num>
  <w:num w:numId="14" w16cid:durableId="346635698">
    <w:abstractNumId w:val="13"/>
  </w:num>
  <w:num w:numId="15" w16cid:durableId="208032592">
    <w:abstractNumId w:val="14"/>
  </w:num>
  <w:num w:numId="16" w16cid:durableId="1859928664">
    <w:abstractNumId w:val="15"/>
  </w:num>
  <w:num w:numId="17" w16cid:durableId="1522089376">
    <w:abstractNumId w:val="16"/>
  </w:num>
  <w:num w:numId="18" w16cid:durableId="1359622934">
    <w:abstractNumId w:val="17"/>
  </w:num>
  <w:num w:numId="19" w16cid:durableId="71199495">
    <w:abstractNumId w:val="18"/>
  </w:num>
  <w:num w:numId="20" w16cid:durableId="1073434950">
    <w:abstractNumId w:val="19"/>
  </w:num>
  <w:num w:numId="21" w16cid:durableId="629090173">
    <w:abstractNumId w:val="20"/>
  </w:num>
  <w:num w:numId="22" w16cid:durableId="579171808">
    <w:abstractNumId w:val="21"/>
  </w:num>
  <w:num w:numId="23" w16cid:durableId="1924794925">
    <w:abstractNumId w:val="22"/>
  </w:num>
  <w:num w:numId="24" w16cid:durableId="511838296">
    <w:abstractNumId w:val="23"/>
  </w:num>
  <w:num w:numId="25" w16cid:durableId="1064521738">
    <w:abstractNumId w:val="24"/>
  </w:num>
  <w:num w:numId="26" w16cid:durableId="1196429510">
    <w:abstractNumId w:val="25"/>
  </w:num>
  <w:num w:numId="27" w16cid:durableId="861014697">
    <w:abstractNumId w:val="26"/>
  </w:num>
  <w:num w:numId="28" w16cid:durableId="842286166">
    <w:abstractNumId w:val="27"/>
  </w:num>
  <w:num w:numId="29" w16cid:durableId="1296831575">
    <w:abstractNumId w:val="28"/>
  </w:num>
  <w:num w:numId="30" w16cid:durableId="101850720">
    <w:abstractNumId w:val="29"/>
  </w:num>
  <w:num w:numId="31" w16cid:durableId="1871457060">
    <w:abstractNumId w:val="30"/>
  </w:num>
  <w:num w:numId="32" w16cid:durableId="87427063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5FB"/>
    <w:rsid w:val="00645CA2"/>
    <w:rsid w:val="00822895"/>
    <w:rsid w:val="008B2082"/>
    <w:rsid w:val="00AC668B"/>
    <w:rsid w:val="00D40F60"/>
    <w:rsid w:val="00D675FB"/>
    <w:rsid w:val="00DB42C6"/>
    <w:rsid w:val="00F01FF3"/>
    <w:rsid w:val="00F65A37"/>
    <w:rsid w:val="00FD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ED3718"/>
  <w15:chartTrackingRefBased/>
  <w15:docId w15:val="{EC04782C-88D5-43B8-817E-C49E665C4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Arial" w:hAnsi="Arial" w:cs="Arial"/>
      <w:sz w:val="22"/>
      <w:lang w:eastAsia="zh-CN"/>
    </w:rPr>
  </w:style>
  <w:style w:type="paragraph" w:styleId="Ttulo1">
    <w:name w:val="heading 1"/>
    <w:next w:val="SalisParagrafoPrimeiroNormal"/>
    <w:qFormat/>
    <w:pPr>
      <w:keepNext/>
      <w:numPr>
        <w:numId w:val="1"/>
      </w:numPr>
      <w:suppressAutoHyphens/>
      <w:spacing w:after="120"/>
      <w:outlineLvl w:val="0"/>
    </w:pPr>
    <w:rPr>
      <w:rFonts w:ascii="Arial" w:hAnsi="Arial" w:cs="Arial"/>
      <w:b/>
      <w:color w:val="000000"/>
      <w:sz w:val="22"/>
      <w:lang w:eastAsia="zh-CN"/>
    </w:rPr>
  </w:style>
  <w:style w:type="paragraph" w:styleId="Ttulo2">
    <w:name w:val="heading 2"/>
    <w:next w:val="Normal"/>
    <w:qFormat/>
    <w:pPr>
      <w:keepNext/>
      <w:numPr>
        <w:ilvl w:val="1"/>
        <w:numId w:val="1"/>
      </w:numPr>
      <w:tabs>
        <w:tab w:val="left" w:pos="567"/>
      </w:tabs>
      <w:suppressAutoHyphens/>
      <w:spacing w:after="120"/>
      <w:jc w:val="both"/>
      <w:outlineLvl w:val="1"/>
    </w:pPr>
    <w:rPr>
      <w:rFonts w:ascii="Arial" w:hAnsi="Arial" w:cs="Arial"/>
      <w:color w:val="000000"/>
      <w:sz w:val="22"/>
      <w:lang w:eastAsia="zh-CN"/>
    </w:rPr>
  </w:style>
  <w:style w:type="paragraph" w:styleId="Ttulo3">
    <w:name w:val="heading 3"/>
    <w:next w:val="Normal"/>
    <w:qFormat/>
    <w:pPr>
      <w:keepNext/>
      <w:numPr>
        <w:ilvl w:val="2"/>
        <w:numId w:val="1"/>
      </w:numPr>
      <w:suppressAutoHyphens/>
      <w:spacing w:after="120"/>
      <w:jc w:val="both"/>
      <w:outlineLvl w:val="2"/>
    </w:pPr>
    <w:rPr>
      <w:rFonts w:ascii="Arial" w:hAnsi="Arial" w:cs="Arial"/>
      <w:sz w:val="22"/>
      <w:lang w:eastAsia="zh-CN"/>
    </w:rPr>
  </w:style>
  <w:style w:type="paragraph" w:styleId="Ttulo4">
    <w:name w:val="heading 4"/>
    <w:basedOn w:val="Normal"/>
    <w:next w:val="Normal"/>
    <w:qFormat/>
    <w:pPr>
      <w:keepNext/>
      <w:widowControl w:val="0"/>
      <w:numPr>
        <w:ilvl w:val="3"/>
        <w:numId w:val="1"/>
      </w:numPr>
      <w:spacing w:after="120"/>
      <w:jc w:val="both"/>
      <w:outlineLvl w:val="3"/>
    </w:pPr>
  </w:style>
  <w:style w:type="paragraph" w:styleId="Ttulo5">
    <w:name w:val="heading 5"/>
    <w:next w:val="Normal"/>
    <w:qFormat/>
    <w:pPr>
      <w:numPr>
        <w:ilvl w:val="4"/>
        <w:numId w:val="1"/>
      </w:numPr>
      <w:tabs>
        <w:tab w:val="left" w:pos="0"/>
        <w:tab w:val="left" w:pos="709"/>
        <w:tab w:val="left" w:pos="2552"/>
        <w:tab w:val="left" w:pos="3402"/>
        <w:tab w:val="left" w:pos="4254"/>
        <w:tab w:val="left" w:pos="5105"/>
        <w:tab w:val="left" w:pos="5956"/>
        <w:tab w:val="left" w:pos="6806"/>
        <w:tab w:val="left" w:pos="7656"/>
        <w:tab w:val="left" w:pos="8508"/>
        <w:tab w:val="left" w:pos="9359"/>
        <w:tab w:val="left" w:pos="10210"/>
        <w:tab w:val="left" w:pos="11060"/>
        <w:tab w:val="left" w:pos="11910"/>
        <w:tab w:val="left" w:pos="12762"/>
        <w:tab w:val="left" w:pos="13613"/>
      </w:tabs>
      <w:suppressAutoHyphens/>
      <w:spacing w:after="120"/>
      <w:jc w:val="both"/>
      <w:outlineLvl w:val="4"/>
    </w:pPr>
    <w:rPr>
      <w:rFonts w:ascii="Arial" w:hAnsi="Arial" w:cs="Arial"/>
      <w:spacing w:val="-3"/>
      <w:sz w:val="22"/>
      <w:lang w:eastAsia="zh-CN"/>
    </w:rPr>
  </w:style>
  <w:style w:type="paragraph" w:styleId="Ttulo6">
    <w:name w:val="heading 6"/>
    <w:basedOn w:val="Normal"/>
    <w:next w:val="Normal"/>
    <w:qFormat/>
    <w:pPr>
      <w:keepNext/>
      <w:widowControl w:val="0"/>
      <w:numPr>
        <w:numId w:val="11"/>
      </w:numPr>
      <w:tabs>
        <w:tab w:val="left" w:pos="709"/>
      </w:tabs>
      <w:spacing w:after="120"/>
      <w:ind w:left="1080" w:hanging="1080"/>
      <w:jc w:val="both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widowControl w:val="0"/>
      <w:autoSpaceDE w:val="0"/>
      <w:spacing w:before="60"/>
      <w:jc w:val="both"/>
      <w:outlineLvl w:val="6"/>
    </w:pPr>
    <w:rPr>
      <w:b/>
      <w:bCs/>
      <w:szCs w:val="22"/>
    </w:rPr>
  </w:style>
  <w:style w:type="paragraph" w:styleId="Ttulo8">
    <w:name w:val="heading 8"/>
    <w:basedOn w:val="Normal"/>
    <w:next w:val="Normal"/>
    <w:qFormat/>
    <w:pPr>
      <w:keepNext/>
      <w:widowControl w:val="0"/>
      <w:spacing w:after="120"/>
      <w:ind w:left="720"/>
      <w:jc w:val="both"/>
      <w:outlineLvl w:val="7"/>
    </w:pPr>
    <w:rPr>
      <w:b/>
      <w:color w:val="000000"/>
    </w:rPr>
  </w:style>
  <w:style w:type="paragraph" w:styleId="Ttulo9">
    <w:name w:val="heading 9"/>
    <w:basedOn w:val="Normal"/>
    <w:next w:val="Normal"/>
    <w:qFormat/>
    <w:pPr>
      <w:keepNext/>
      <w:widowControl w:val="0"/>
      <w:spacing w:after="120"/>
      <w:jc w:val="center"/>
      <w:outlineLvl w:val="8"/>
    </w:pPr>
    <w:rPr>
      <w:sz w:val="32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0">
    <w:name w:val="WW8Num2z0"/>
    <w:rPr>
      <w:rFonts w:ascii="Arial" w:hAnsi="Arial" w:cs="Arial"/>
      <w:b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0">
    <w:name w:val="WW8Num3z0"/>
    <w:rPr>
      <w:rFonts w:ascii="Arial" w:hAnsi="Arial" w:cs="Arial"/>
      <w:b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Arial" w:hAnsi="Arial" w:cs="Arial"/>
      <w:b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0">
    <w:name w:val="WW8Num15z0"/>
    <w:rPr>
      <w:color w:val="000000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18z0">
    <w:name w:val="WW8Num18z0"/>
    <w:rPr>
      <w:rFonts w:ascii="Times New Roman" w:hAnsi="Times New Roman" w:cs="Times New Roman"/>
      <w:b w:val="0"/>
      <w:i w:val="0"/>
      <w:sz w:val="20"/>
      <w:u w:val="none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36z0">
    <w:name w:val="WW8Num36z0"/>
    <w:rPr>
      <w:rFonts w:ascii="Arial" w:hAnsi="Arial" w:cs="Arial"/>
      <w:b w:val="0"/>
    </w:rPr>
  </w:style>
  <w:style w:type="character" w:customStyle="1" w:styleId="WW8Num37z0">
    <w:name w:val="WW8Num37z0"/>
    <w:rPr>
      <w:rFonts w:ascii="Arial" w:hAnsi="Arial" w:cs="Arial"/>
      <w:b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9z0">
    <w:name w:val="WW8Num39z0"/>
    <w:rPr>
      <w:b w:val="0"/>
      <w:i w:val="0"/>
    </w:rPr>
  </w:style>
  <w:style w:type="character" w:customStyle="1" w:styleId="WW8Num41z0">
    <w:name w:val="WW8Num41z0"/>
    <w:rPr>
      <w:rFonts w:cs="Times New Roman"/>
    </w:rPr>
  </w:style>
  <w:style w:type="character" w:customStyle="1" w:styleId="WW8Num43z0">
    <w:name w:val="WW8Num43z0"/>
    <w:rPr>
      <w:rFonts w:ascii="Times New Roman" w:hAnsi="Times New Roman" w:cs="Times New Roman"/>
      <w:b w:val="0"/>
      <w:i w:val="0"/>
      <w:sz w:val="20"/>
      <w:u w:val="none"/>
    </w:rPr>
  </w:style>
  <w:style w:type="character" w:styleId="Fontepargpadro0">
    <w:name w:val="Default Paragraph Font"/>
    <w:semiHidden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8z0">
    <w:name w:val="WW8Num28z0"/>
    <w:rPr>
      <w:rFonts w:ascii="Arial" w:hAnsi="Arial" w:cs="Arial"/>
    </w:rPr>
  </w:style>
  <w:style w:type="character" w:customStyle="1" w:styleId="WW8Num29z2">
    <w:name w:val="WW8Num29z2"/>
    <w:rPr>
      <w:rFonts w:ascii="Arial" w:hAnsi="Arial" w:cs="Arial"/>
      <w:caps w:val="0"/>
      <w:smallCaps w:val="0"/>
      <w:strike w:val="0"/>
      <w:dstrike w:val="0"/>
      <w:vanish w:val="0"/>
      <w:color w:val="auto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2z0">
    <w:name w:val="WW8Num32z0"/>
    <w:rPr>
      <w:rFonts w:ascii="Arial" w:hAnsi="Arial" w:cs="Arial"/>
    </w:rPr>
  </w:style>
  <w:style w:type="character" w:customStyle="1" w:styleId="WW8Num34z0">
    <w:name w:val="WW8Num34z0"/>
    <w:rPr>
      <w:color w:val="000000"/>
    </w:rPr>
  </w:style>
  <w:style w:type="character" w:customStyle="1" w:styleId="WW8Num35z0">
    <w:name w:val="WW8Num35z0"/>
    <w:rPr>
      <w:rFonts w:ascii="Arial" w:hAnsi="Arial" w:cs="Arial"/>
      <w:sz w:val="22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40z0">
    <w:name w:val="WW8Num40z0"/>
    <w:rPr>
      <w:rFonts w:ascii="Arial" w:hAnsi="Arial" w:cs="Arial"/>
      <w:b w:val="0"/>
    </w:rPr>
  </w:style>
  <w:style w:type="character" w:customStyle="1" w:styleId="WW8Num42z0">
    <w:name w:val="WW8Num42z0"/>
    <w:rPr>
      <w:rFonts w:ascii="Arial" w:hAnsi="Arial" w:cs="Arial"/>
      <w:b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5z0">
    <w:name w:val="WW8Num45z0"/>
    <w:rPr>
      <w:rFonts w:ascii="Symbol" w:hAnsi="Symbol" w:cs="Symbol"/>
    </w:rPr>
  </w:style>
  <w:style w:type="character" w:customStyle="1" w:styleId="WW8Num46z0">
    <w:name w:val="WW8Num46z0"/>
    <w:rPr>
      <w:rFonts w:cs="Times New Roman"/>
    </w:rPr>
  </w:style>
  <w:style w:type="character" w:customStyle="1" w:styleId="WW8Num47z0">
    <w:name w:val="WW8Num47z0"/>
    <w:rPr>
      <w:rFonts w:ascii="Symbol" w:hAnsi="Symbol" w:cs="Symbol"/>
    </w:rPr>
  </w:style>
  <w:style w:type="character" w:customStyle="1" w:styleId="WW8Num48z0">
    <w:name w:val="WW8Num48z0"/>
    <w:rPr>
      <w:rFonts w:ascii="Times New Roman" w:hAnsi="Times New Roman" w:cs="Times New Roman"/>
      <w:b w:val="0"/>
      <w:i w:val="0"/>
      <w:sz w:val="20"/>
      <w:u w:val="none"/>
    </w:rPr>
  </w:style>
  <w:style w:type="character" w:customStyle="1" w:styleId="WW8Num53z0">
    <w:name w:val="WW8Num53z0"/>
    <w:rPr>
      <w:rFonts w:cs="Arial"/>
    </w:rPr>
  </w:style>
  <w:style w:type="character" w:customStyle="1" w:styleId="WW8Num61z0">
    <w:name w:val="WW8Num61z0"/>
    <w:rPr>
      <w:rFonts w:ascii="Symbol" w:hAnsi="Symbol" w:cs="Symbol"/>
    </w:rPr>
  </w:style>
  <w:style w:type="character" w:customStyle="1" w:styleId="WW8Num62z0">
    <w:name w:val="WW8Num62z0"/>
    <w:rPr>
      <w:rFonts w:ascii="Symbol" w:hAnsi="Symbol" w:cs="Symbol"/>
    </w:rPr>
  </w:style>
  <w:style w:type="character" w:customStyle="1" w:styleId="WW8Num67z0">
    <w:name w:val="WW8Num67z0"/>
    <w:rPr>
      <w:b w:val="0"/>
      <w:i w:val="0"/>
    </w:rPr>
  </w:style>
  <w:style w:type="character" w:customStyle="1" w:styleId="WW8Num69z0">
    <w:name w:val="WW8Num69z0"/>
    <w:rPr>
      <w:rFonts w:ascii="Times New Roman" w:hAnsi="Times New Roman" w:cs="Times New Roman"/>
      <w:b w:val="0"/>
      <w:i w:val="0"/>
      <w:sz w:val="20"/>
      <w:u w:val="none"/>
    </w:rPr>
  </w:style>
  <w:style w:type="character" w:customStyle="1" w:styleId="WW8Num79z0">
    <w:name w:val="WW8Num79z0"/>
    <w:rPr>
      <w:b w:val="0"/>
      <w:i w:val="0"/>
    </w:rPr>
  </w:style>
  <w:style w:type="character" w:customStyle="1" w:styleId="WW8Num81z0">
    <w:name w:val="WW8Num81z0"/>
    <w:rPr>
      <w:rFonts w:ascii="Symbol" w:hAnsi="Symbol" w:cs="Symbol"/>
    </w:rPr>
  </w:style>
  <w:style w:type="character" w:customStyle="1" w:styleId="WW8Num89z0">
    <w:name w:val="WW8Num89z0"/>
    <w:rPr>
      <w:b w:val="0"/>
    </w:rPr>
  </w:style>
  <w:style w:type="character" w:customStyle="1" w:styleId="WW8Num91z0">
    <w:name w:val="WW8Num91z0"/>
    <w:rPr>
      <w:rFonts w:ascii="Times New Roman" w:eastAsia="Times New Roman" w:hAnsi="Times New Roman" w:cs="Times New Roman"/>
    </w:rPr>
  </w:style>
  <w:style w:type="character" w:customStyle="1" w:styleId="WW8Num91z1">
    <w:name w:val="WW8Num91z1"/>
    <w:rPr>
      <w:rFonts w:ascii="Courier New" w:hAnsi="Courier New" w:cs="Courier New"/>
    </w:rPr>
  </w:style>
  <w:style w:type="character" w:customStyle="1" w:styleId="WW8Num91z2">
    <w:name w:val="WW8Num91z2"/>
    <w:rPr>
      <w:rFonts w:ascii="Wingdings" w:hAnsi="Wingdings" w:cs="Wingdings"/>
    </w:rPr>
  </w:style>
  <w:style w:type="character" w:customStyle="1" w:styleId="WW8Num91z3">
    <w:name w:val="WW8Num91z3"/>
    <w:rPr>
      <w:rFonts w:ascii="Symbol" w:hAnsi="Symbol" w:cs="Symbol"/>
    </w:rPr>
  </w:style>
  <w:style w:type="character" w:customStyle="1" w:styleId="WW8Num93z0">
    <w:name w:val="WW8Num93z0"/>
    <w:rPr>
      <w:rFonts w:ascii="Symbol" w:hAnsi="Symbol" w:cs="Symbol"/>
    </w:rPr>
  </w:style>
  <w:style w:type="character" w:customStyle="1" w:styleId="WW8Num94z0">
    <w:name w:val="WW8Num94z0"/>
    <w:rPr>
      <w:color w:val="000000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7z0">
    <w:name w:val="WW8Num97z0"/>
    <w:rPr>
      <w:rFonts w:ascii="Symbol" w:hAnsi="Symbol" w:cs="Symbol"/>
    </w:rPr>
  </w:style>
  <w:style w:type="character" w:customStyle="1" w:styleId="WW8Num98z0">
    <w:name w:val="WW8Num98z0"/>
    <w:rPr>
      <w:u w:val="none"/>
    </w:rPr>
  </w:style>
  <w:style w:type="character" w:customStyle="1" w:styleId="WW8Num102z0">
    <w:name w:val="WW8Num102z0"/>
    <w:rPr>
      <w:rFonts w:ascii="Symbol" w:hAnsi="Symbol" w:cs="Symbol"/>
    </w:rPr>
  </w:style>
  <w:style w:type="character" w:customStyle="1" w:styleId="WW8Num104z0">
    <w:name w:val="WW8Num104z0"/>
    <w:rPr>
      <w:b w:val="0"/>
    </w:rPr>
  </w:style>
  <w:style w:type="character" w:customStyle="1" w:styleId="WW8Num107z0">
    <w:name w:val="WW8Num107z0"/>
    <w:rPr>
      <w:rFonts w:ascii="Symbol" w:hAnsi="Symbol" w:cs="Symbol"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 w:cs="Wingdings"/>
    </w:rPr>
  </w:style>
  <w:style w:type="character" w:customStyle="1" w:styleId="WW8Num108z0">
    <w:name w:val="WW8Num108z0"/>
    <w:rPr>
      <w:rFonts w:cs="Arial"/>
    </w:rPr>
  </w:style>
  <w:style w:type="character" w:customStyle="1" w:styleId="WW8Num112z0">
    <w:name w:val="WW8Num112z0"/>
    <w:rPr>
      <w:rFonts w:ascii="Symbol" w:hAnsi="Symbol" w:cs="Symbol"/>
    </w:rPr>
  </w:style>
  <w:style w:type="character" w:customStyle="1" w:styleId="WW8Num113z0">
    <w:name w:val="WW8Num113z0"/>
    <w:rPr>
      <w:rFonts w:cs="Times New Roman"/>
    </w:rPr>
  </w:style>
  <w:style w:type="character" w:customStyle="1" w:styleId="WW8Num115z0">
    <w:name w:val="WW8Num115z0"/>
    <w:rPr>
      <w:u w:val="none"/>
    </w:rPr>
  </w:style>
  <w:style w:type="character" w:customStyle="1" w:styleId="WW8Num118z0">
    <w:name w:val="WW8Num118z0"/>
    <w:rPr>
      <w:rFonts w:ascii="Times New Roman" w:eastAsia="Times New Roman" w:hAnsi="Times New Roman" w:cs="Times New Roman"/>
      <w:i w:val="0"/>
    </w:rPr>
  </w:style>
  <w:style w:type="character" w:customStyle="1" w:styleId="WW8Num118z1">
    <w:name w:val="WW8Num118z1"/>
    <w:rPr>
      <w:rFonts w:ascii="Courier New" w:hAnsi="Courier New" w:cs="Courier New"/>
    </w:rPr>
  </w:style>
  <w:style w:type="character" w:customStyle="1" w:styleId="WW8Num118z2">
    <w:name w:val="WW8Num118z2"/>
    <w:rPr>
      <w:rFonts w:ascii="Wingdings" w:hAnsi="Wingdings" w:cs="Wingdings"/>
    </w:rPr>
  </w:style>
  <w:style w:type="character" w:customStyle="1" w:styleId="WW8Num118z3">
    <w:name w:val="WW8Num118z3"/>
    <w:rPr>
      <w:rFonts w:ascii="Symbol" w:hAnsi="Symbol" w:cs="Symbol"/>
    </w:rPr>
  </w:style>
  <w:style w:type="character" w:customStyle="1" w:styleId="WW8Num120z0">
    <w:name w:val="WW8Num120z0"/>
    <w:rPr>
      <w:rFonts w:ascii="Times New Roman" w:hAnsi="Times New Roman" w:cs="Times New Roman"/>
      <w:b w:val="0"/>
      <w:i w:val="0"/>
      <w:sz w:val="20"/>
      <w:u w:val="none"/>
    </w:rPr>
  </w:style>
  <w:style w:type="character" w:customStyle="1" w:styleId="WW8Num121z0">
    <w:name w:val="WW8Num121z0"/>
    <w:rPr>
      <w:b w:val="0"/>
    </w:rPr>
  </w:style>
  <w:style w:type="character" w:customStyle="1" w:styleId="WW8Num122z0">
    <w:name w:val="WW8Num122z0"/>
    <w:rPr>
      <w:rFonts w:ascii="Arial" w:hAnsi="Arial" w:cs="Arial"/>
      <w:b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4z0">
    <w:name w:val="WW8Num124z0"/>
    <w:rPr>
      <w:rFonts w:ascii="Arial" w:hAnsi="Arial" w:cs="Arial"/>
      <w:sz w:val="22"/>
    </w:rPr>
  </w:style>
  <w:style w:type="character" w:customStyle="1" w:styleId="WW8Num126z0">
    <w:name w:val="WW8Num126z0"/>
    <w:rPr>
      <w:rFonts w:ascii="Symbol" w:hAnsi="Symbol" w:cs="Symbol"/>
      <w:b/>
    </w:rPr>
  </w:style>
  <w:style w:type="character" w:customStyle="1" w:styleId="WW8Num127z0">
    <w:name w:val="WW8Num127z0"/>
    <w:rPr>
      <w:rFonts w:ascii="Symbol" w:hAnsi="Symbol" w:cs="Symbol"/>
    </w:rPr>
  </w:style>
  <w:style w:type="character" w:customStyle="1" w:styleId="WW8Num128z0">
    <w:name w:val="WW8Num128z0"/>
    <w:rPr>
      <w:b w:val="0"/>
      <w:i w:val="0"/>
    </w:rPr>
  </w:style>
  <w:style w:type="character" w:customStyle="1" w:styleId="WW8Num132z0">
    <w:name w:val="WW8Num132z0"/>
    <w:rPr>
      <w:rFonts w:ascii="Symbol" w:hAnsi="Symbol" w:cs="Symbol"/>
    </w:rPr>
  </w:style>
  <w:style w:type="character" w:customStyle="1" w:styleId="WW8Num133z0">
    <w:name w:val="WW8Num133z0"/>
    <w:rPr>
      <w:b w:val="0"/>
    </w:rPr>
  </w:style>
  <w:style w:type="character" w:customStyle="1" w:styleId="WW8Num135z0">
    <w:name w:val="WW8Num135z0"/>
    <w:rPr>
      <w:u w:val="none"/>
    </w:rPr>
  </w:style>
  <w:style w:type="character" w:customStyle="1" w:styleId="WW8Num137z0">
    <w:name w:val="WW8Num137z0"/>
    <w:rPr>
      <w:rFonts w:ascii="Symbol" w:hAnsi="Symbol" w:cs="Symbol"/>
    </w:rPr>
  </w:style>
  <w:style w:type="character" w:customStyle="1" w:styleId="WW8Num139z0">
    <w:name w:val="WW8Num139z0"/>
    <w:rPr>
      <w:rFonts w:ascii="Arial" w:hAnsi="Arial" w:cs="Arial"/>
      <w:b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1z0">
    <w:name w:val="WW8Num141z0"/>
    <w:rPr>
      <w:u w:val="single"/>
    </w:rPr>
  </w:style>
  <w:style w:type="character" w:customStyle="1" w:styleId="WW8Num144z0">
    <w:name w:val="WW8Num144z0"/>
    <w:rPr>
      <w:b w:val="0"/>
      <w:i w:val="0"/>
    </w:rPr>
  </w:style>
  <w:style w:type="character" w:customStyle="1" w:styleId="WW8Num145z0">
    <w:name w:val="WW8Num145z0"/>
    <w:rPr>
      <w:rFonts w:cs="Times New Roman"/>
    </w:rPr>
  </w:style>
  <w:style w:type="character" w:customStyle="1" w:styleId="WW8Num146z0">
    <w:name w:val="WW8Num146z0"/>
    <w:rPr>
      <w:rFonts w:ascii="Symbol" w:hAnsi="Symbol" w:cs="Symbol"/>
    </w:rPr>
  </w:style>
  <w:style w:type="character" w:customStyle="1" w:styleId="WW8Num149z0">
    <w:name w:val="WW8Num149z0"/>
    <w:rPr>
      <w:b w:val="0"/>
      <w:i w:val="0"/>
    </w:rPr>
  </w:style>
  <w:style w:type="character" w:customStyle="1" w:styleId="WW8Num157z0">
    <w:name w:val="WW8Num157z0"/>
    <w:rPr>
      <w:rFonts w:cs="Times New Roman"/>
    </w:rPr>
  </w:style>
  <w:style w:type="character" w:customStyle="1" w:styleId="WW8Num159z0">
    <w:name w:val="WW8Num159z0"/>
    <w:rPr>
      <w:rFonts w:ascii="Symbol" w:hAnsi="Symbol" w:cs="Symbol"/>
    </w:rPr>
  </w:style>
  <w:style w:type="character" w:customStyle="1" w:styleId="WW8Num159z1">
    <w:name w:val="WW8Num159z1"/>
    <w:rPr>
      <w:rFonts w:ascii="Courier New" w:hAnsi="Courier New" w:cs="Courier New"/>
    </w:rPr>
  </w:style>
  <w:style w:type="character" w:customStyle="1" w:styleId="WW8Num159z2">
    <w:name w:val="WW8Num159z2"/>
    <w:rPr>
      <w:rFonts w:ascii="Wingdings" w:hAnsi="Wingdings" w:cs="Wingdings"/>
    </w:rPr>
  </w:style>
  <w:style w:type="character" w:customStyle="1" w:styleId="WW8Num161z0">
    <w:name w:val="WW8Num161z0"/>
    <w:rPr>
      <w:rFonts w:ascii="Arial" w:hAnsi="Arial" w:cs="Arial"/>
    </w:rPr>
  </w:style>
  <w:style w:type="character" w:customStyle="1" w:styleId="WW8Num165z0">
    <w:name w:val="WW8Num165z0"/>
    <w:rPr>
      <w:rFonts w:ascii="Times New Roman" w:eastAsia="Times New Roman" w:hAnsi="Times New Roman" w:cs="Times New Roman"/>
    </w:rPr>
  </w:style>
  <w:style w:type="character" w:customStyle="1" w:styleId="WW8Num165z1">
    <w:name w:val="WW8Num165z1"/>
    <w:rPr>
      <w:rFonts w:ascii="Courier New" w:hAnsi="Courier New" w:cs="Courier New"/>
    </w:rPr>
  </w:style>
  <w:style w:type="character" w:customStyle="1" w:styleId="WW8Num165z2">
    <w:name w:val="WW8Num165z2"/>
    <w:rPr>
      <w:rFonts w:ascii="Wingdings" w:hAnsi="Wingdings" w:cs="Wingdings"/>
    </w:rPr>
  </w:style>
  <w:style w:type="character" w:customStyle="1" w:styleId="WW8Num165z3">
    <w:name w:val="WW8Num165z3"/>
    <w:rPr>
      <w:rFonts w:ascii="Symbol" w:hAnsi="Symbol" w:cs="Symbol"/>
    </w:rPr>
  </w:style>
  <w:style w:type="character" w:customStyle="1" w:styleId="WW8Num170z0">
    <w:name w:val="WW8Num170z0"/>
    <w:rPr>
      <w:rFonts w:ascii="Symbol" w:hAnsi="Symbol" w:cs="Symbol"/>
    </w:rPr>
  </w:style>
  <w:style w:type="character" w:customStyle="1" w:styleId="WW8Num177z0">
    <w:name w:val="WW8Num177z0"/>
    <w:rPr>
      <w:b w:val="0"/>
      <w:i w:val="0"/>
    </w:rPr>
  </w:style>
  <w:style w:type="character" w:customStyle="1" w:styleId="WW8Num180z0">
    <w:name w:val="WW8Num180z0"/>
    <w:rPr>
      <w:rFonts w:ascii="Times New Roman" w:hAnsi="Times New Roman" w:cs="Times New Roman"/>
    </w:rPr>
  </w:style>
  <w:style w:type="character" w:customStyle="1" w:styleId="WW8Num181z0">
    <w:name w:val="WW8Num181z0"/>
    <w:rPr>
      <w:rFonts w:ascii="Symbol" w:hAnsi="Symbol" w:cs="Symbol"/>
    </w:rPr>
  </w:style>
  <w:style w:type="character" w:customStyle="1" w:styleId="WW8Num182z0">
    <w:name w:val="WW8Num182z0"/>
    <w:rPr>
      <w:b/>
    </w:rPr>
  </w:style>
  <w:style w:type="character" w:customStyle="1" w:styleId="WW8Num182z1">
    <w:name w:val="WW8Num182z1"/>
    <w:rPr>
      <w:color w:val="auto"/>
    </w:rPr>
  </w:style>
  <w:style w:type="character" w:customStyle="1" w:styleId="WW8Num183z0">
    <w:name w:val="WW8Num183z0"/>
    <w:rPr>
      <w:b w:val="0"/>
      <w:i w:val="0"/>
    </w:rPr>
  </w:style>
  <w:style w:type="character" w:customStyle="1" w:styleId="WW8Num186z0">
    <w:name w:val="WW8Num186z0"/>
    <w:rPr>
      <w:rFonts w:ascii="Symbol" w:hAnsi="Symbol" w:cs="Symbol"/>
    </w:rPr>
  </w:style>
  <w:style w:type="character" w:customStyle="1" w:styleId="WW8Num189z0">
    <w:name w:val="WW8Num189z0"/>
    <w:rPr>
      <w:rFonts w:ascii="Symbol" w:hAnsi="Symbol" w:cs="Symbol"/>
    </w:rPr>
  </w:style>
  <w:style w:type="character" w:customStyle="1" w:styleId="WW8Num190z0">
    <w:name w:val="WW8Num190z0"/>
    <w:rPr>
      <w:b w:val="0"/>
    </w:rPr>
  </w:style>
  <w:style w:type="character" w:customStyle="1" w:styleId="WW8Num192z0">
    <w:name w:val="WW8Num192z0"/>
    <w:rPr>
      <w:b w:val="0"/>
      <w:i w:val="0"/>
    </w:rPr>
  </w:style>
  <w:style w:type="character" w:customStyle="1" w:styleId="WW8Num193z0">
    <w:name w:val="WW8Num193z0"/>
    <w:rPr>
      <w:rFonts w:ascii="Symbol" w:hAnsi="Symbol" w:cs="Symbol"/>
    </w:rPr>
  </w:style>
  <w:style w:type="character" w:customStyle="1" w:styleId="WW8Num193z1">
    <w:name w:val="WW8Num193z1"/>
    <w:rPr>
      <w:rFonts w:ascii="Courier New" w:hAnsi="Courier New" w:cs="Courier New"/>
    </w:rPr>
  </w:style>
  <w:style w:type="character" w:customStyle="1" w:styleId="WW8Num193z2">
    <w:name w:val="WW8Num193z2"/>
    <w:rPr>
      <w:rFonts w:ascii="Wingdings" w:hAnsi="Wingdings" w:cs="Wingdings"/>
    </w:rPr>
  </w:style>
  <w:style w:type="character" w:customStyle="1" w:styleId="WW8Num196z0">
    <w:name w:val="WW8Num196z0"/>
    <w:rPr>
      <w:b/>
    </w:rPr>
  </w:style>
  <w:style w:type="character" w:customStyle="1" w:styleId="WW8Num199z0">
    <w:name w:val="WW8Num199z0"/>
    <w:rPr>
      <w:b w:val="0"/>
      <w:i w:val="0"/>
    </w:rPr>
  </w:style>
  <w:style w:type="character" w:customStyle="1" w:styleId="WW8Num204z0">
    <w:name w:val="WW8Num204z0"/>
    <w:rPr>
      <w:rFonts w:cs="Times New Roman"/>
    </w:rPr>
  </w:style>
  <w:style w:type="character" w:customStyle="1" w:styleId="WW8Num211z0">
    <w:name w:val="WW8Num211z0"/>
    <w:rPr>
      <w:u w:val="none"/>
    </w:rPr>
  </w:style>
  <w:style w:type="character" w:customStyle="1" w:styleId="WW8Num212z0">
    <w:name w:val="WW8Num212z0"/>
    <w:rPr>
      <w:i/>
      <w:u w:val="single"/>
    </w:rPr>
  </w:style>
  <w:style w:type="character" w:customStyle="1" w:styleId="WW8Num227z0">
    <w:name w:val="WW8Num227z0"/>
    <w:rPr>
      <w:rFonts w:ascii="Times New Roman" w:eastAsia="Times New Roman" w:hAnsi="Times New Roman" w:cs="Times New Roman"/>
    </w:rPr>
  </w:style>
  <w:style w:type="character" w:customStyle="1" w:styleId="WW8Num227z1">
    <w:name w:val="WW8Num227z1"/>
    <w:rPr>
      <w:rFonts w:ascii="Courier New" w:hAnsi="Courier New" w:cs="Courier New"/>
    </w:rPr>
  </w:style>
  <w:style w:type="character" w:customStyle="1" w:styleId="WW8Num227z2">
    <w:name w:val="WW8Num227z2"/>
    <w:rPr>
      <w:rFonts w:ascii="Wingdings" w:hAnsi="Wingdings" w:cs="Wingdings"/>
    </w:rPr>
  </w:style>
  <w:style w:type="character" w:customStyle="1" w:styleId="WW8Num227z3">
    <w:name w:val="WW8Num227z3"/>
    <w:rPr>
      <w:rFonts w:ascii="Symbol" w:hAnsi="Symbol" w:cs="Symbol"/>
    </w:rPr>
  </w:style>
  <w:style w:type="character" w:customStyle="1" w:styleId="WW8Num230z0">
    <w:name w:val="WW8Num230z0"/>
    <w:rPr>
      <w:rFonts w:ascii="Times New Roman" w:hAnsi="Times New Roman" w:cs="Times New Roman"/>
    </w:rPr>
  </w:style>
  <w:style w:type="character" w:customStyle="1" w:styleId="WW8Num231z0">
    <w:name w:val="WW8Num231z0"/>
    <w:rPr>
      <w:rFonts w:cs="Times New Roman"/>
    </w:rPr>
  </w:style>
  <w:style w:type="character" w:customStyle="1" w:styleId="WW8Num238z0">
    <w:name w:val="WW8Num238z0"/>
    <w:rPr>
      <w:rFonts w:cs="Times New Roman"/>
    </w:rPr>
  </w:style>
  <w:style w:type="character" w:customStyle="1" w:styleId="WW8Num240z0">
    <w:name w:val="WW8Num240z0"/>
    <w:rPr>
      <w:rFonts w:ascii="Arial" w:hAnsi="Arial" w:cs="Arial"/>
      <w:b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45z0">
    <w:name w:val="WW8Num245z0"/>
    <w:rPr>
      <w:rFonts w:ascii="Times New Roman" w:eastAsia="Times New Roman" w:hAnsi="Times New Roman" w:cs="Times New Roman"/>
    </w:rPr>
  </w:style>
  <w:style w:type="character" w:customStyle="1" w:styleId="WW8Num245z1">
    <w:name w:val="WW8Num245z1"/>
    <w:rPr>
      <w:rFonts w:ascii="Courier New" w:hAnsi="Courier New" w:cs="Courier New"/>
    </w:rPr>
  </w:style>
  <w:style w:type="character" w:customStyle="1" w:styleId="WW8Num245z2">
    <w:name w:val="WW8Num245z2"/>
    <w:rPr>
      <w:rFonts w:ascii="Wingdings" w:hAnsi="Wingdings" w:cs="Wingdings"/>
    </w:rPr>
  </w:style>
  <w:style w:type="character" w:customStyle="1" w:styleId="WW8Num245z3">
    <w:name w:val="WW8Num245z3"/>
    <w:rPr>
      <w:rFonts w:ascii="Symbol" w:hAnsi="Symbol" w:cs="Symbol"/>
    </w:rPr>
  </w:style>
  <w:style w:type="character" w:customStyle="1" w:styleId="WW8Num252z0">
    <w:name w:val="WW8Num252z0"/>
    <w:rPr>
      <w:b w:val="0"/>
      <w:i w:val="0"/>
    </w:rPr>
  </w:style>
  <w:style w:type="character" w:customStyle="1" w:styleId="WW8Num253z0">
    <w:name w:val="WW8Num253z0"/>
    <w:rPr>
      <w:b w:val="0"/>
      <w:i w:val="0"/>
    </w:rPr>
  </w:style>
  <w:style w:type="character" w:customStyle="1" w:styleId="WW8Num255z0">
    <w:name w:val="WW8Num255z0"/>
    <w:rPr>
      <w:rFonts w:ascii="Arial" w:hAnsi="Arial" w:cs="Arial"/>
    </w:rPr>
  </w:style>
  <w:style w:type="character" w:customStyle="1" w:styleId="WW8Num258z0">
    <w:name w:val="WW8Num258z0"/>
    <w:rPr>
      <w:color w:val="000000"/>
    </w:rPr>
  </w:style>
  <w:style w:type="character" w:customStyle="1" w:styleId="WW8Num262z0">
    <w:name w:val="WW8Num262z0"/>
    <w:rPr>
      <w:rFonts w:ascii="Times New Roman" w:hAnsi="Times New Roman" w:cs="Times New Roman"/>
    </w:rPr>
  </w:style>
  <w:style w:type="character" w:customStyle="1" w:styleId="WW8Num263z0">
    <w:name w:val="WW8Num263z0"/>
    <w:rPr>
      <w:b w:val="0"/>
      <w:i w:val="0"/>
    </w:rPr>
  </w:style>
  <w:style w:type="character" w:customStyle="1" w:styleId="WW8Num263z1">
    <w:name w:val="WW8Num263z1"/>
    <w:rPr>
      <w:rFonts w:ascii="Arial" w:hAnsi="Arial" w:cs="Arial"/>
      <w:sz w:val="22"/>
    </w:rPr>
  </w:style>
  <w:style w:type="character" w:customStyle="1" w:styleId="WW8Num266z0">
    <w:name w:val="WW8Num266z0"/>
    <w:rPr>
      <w:rFonts w:ascii="Arial" w:hAnsi="Arial" w:cs="Arial"/>
    </w:rPr>
  </w:style>
  <w:style w:type="character" w:customStyle="1" w:styleId="WW8Num267z0">
    <w:name w:val="WW8Num267z0"/>
    <w:rPr>
      <w:rFonts w:ascii="Symbol" w:hAnsi="Symbol" w:cs="Symbol"/>
    </w:rPr>
  </w:style>
  <w:style w:type="character" w:customStyle="1" w:styleId="WW8Num272z0">
    <w:name w:val="WW8Num272z0"/>
    <w:rPr>
      <w:b w:val="0"/>
      <w:i w:val="0"/>
    </w:rPr>
  </w:style>
  <w:style w:type="character" w:customStyle="1" w:styleId="WW8Num275z0">
    <w:name w:val="WW8Num275z0"/>
    <w:rPr>
      <w:sz w:val="24"/>
    </w:rPr>
  </w:style>
  <w:style w:type="character" w:customStyle="1" w:styleId="WW8Num277z0">
    <w:name w:val="WW8Num277z0"/>
    <w:rPr>
      <w:rFonts w:ascii="Symbol" w:hAnsi="Symbol" w:cs="Symbol"/>
    </w:rPr>
  </w:style>
  <w:style w:type="character" w:customStyle="1" w:styleId="WW8Num280z0">
    <w:name w:val="WW8Num280z0"/>
    <w:rPr>
      <w:u w:val="single"/>
    </w:rPr>
  </w:style>
  <w:style w:type="character" w:customStyle="1" w:styleId="WW8Num282z0">
    <w:name w:val="WW8Num282z0"/>
    <w:rPr>
      <w:rFonts w:ascii="Symbol" w:hAnsi="Symbol" w:cs="Symbol"/>
    </w:rPr>
  </w:style>
  <w:style w:type="character" w:customStyle="1" w:styleId="WW8Num285z0">
    <w:name w:val="WW8Num285z0"/>
    <w:rPr>
      <w:rFonts w:cs="Times New Roman"/>
    </w:rPr>
  </w:style>
  <w:style w:type="character" w:customStyle="1" w:styleId="WW8Num286z0">
    <w:name w:val="WW8Num286z0"/>
    <w:rPr>
      <w:rFonts w:ascii="Times New Roman" w:hAnsi="Times New Roman" w:cs="Times New Roman"/>
      <w:b w:val="0"/>
      <w:i w:val="0"/>
      <w:sz w:val="20"/>
      <w:u w:val="none"/>
    </w:rPr>
  </w:style>
  <w:style w:type="character" w:customStyle="1" w:styleId="WW8Num287z1">
    <w:name w:val="WW8Num287z1"/>
    <w:rPr>
      <w:color w:val="000000"/>
    </w:rPr>
  </w:style>
  <w:style w:type="character" w:customStyle="1" w:styleId="WW8Num290z0">
    <w:name w:val="WW8Num290z0"/>
    <w:rPr>
      <w:b w:val="0"/>
      <w:i w:val="0"/>
    </w:rPr>
  </w:style>
  <w:style w:type="character" w:customStyle="1" w:styleId="WW8Num292z0">
    <w:name w:val="WW8Num292z0"/>
    <w:rPr>
      <w:rFonts w:ascii="Symbol" w:hAnsi="Symbol" w:cs="Symbol"/>
    </w:rPr>
  </w:style>
  <w:style w:type="character" w:customStyle="1" w:styleId="WW8Num292z1">
    <w:name w:val="WW8Num292z1"/>
    <w:rPr>
      <w:rFonts w:ascii="Courier New" w:hAnsi="Courier New" w:cs="Courier New"/>
    </w:rPr>
  </w:style>
  <w:style w:type="character" w:customStyle="1" w:styleId="WW8Num292z2">
    <w:name w:val="WW8Num292z2"/>
    <w:rPr>
      <w:rFonts w:ascii="Wingdings" w:hAnsi="Wingdings" w:cs="Wingdings"/>
    </w:rPr>
  </w:style>
  <w:style w:type="character" w:customStyle="1" w:styleId="WW8Num293z0">
    <w:name w:val="WW8Num293z0"/>
    <w:rPr>
      <w:rFonts w:ascii="Symbol" w:hAnsi="Symbol" w:cs="Symbol"/>
    </w:rPr>
  </w:style>
  <w:style w:type="character" w:customStyle="1" w:styleId="WW8Num301z0">
    <w:name w:val="WW8Num301z0"/>
    <w:rPr>
      <w:rFonts w:ascii="Symbol" w:hAnsi="Symbol" w:cs="Symbol"/>
    </w:rPr>
  </w:style>
  <w:style w:type="character" w:customStyle="1" w:styleId="WW8Num303z0">
    <w:name w:val="WW8Num303z0"/>
    <w:rPr>
      <w:color w:val="auto"/>
    </w:rPr>
  </w:style>
  <w:style w:type="character" w:customStyle="1" w:styleId="WW8Num304z0">
    <w:name w:val="WW8Num304z0"/>
    <w:rPr>
      <w:rFonts w:ascii="Symbol" w:hAnsi="Symbol" w:cs="Symbol"/>
    </w:rPr>
  </w:style>
  <w:style w:type="character" w:customStyle="1" w:styleId="WW8Num306z0">
    <w:name w:val="WW8Num306z0"/>
    <w:rPr>
      <w:rFonts w:ascii="Arial" w:hAnsi="Arial" w:cs="Arial"/>
    </w:rPr>
  </w:style>
  <w:style w:type="character" w:customStyle="1" w:styleId="WW8Num307z0">
    <w:name w:val="WW8Num307z0"/>
    <w:rPr>
      <w:rFonts w:ascii="Arial" w:hAnsi="Arial" w:cs="Arial"/>
    </w:rPr>
  </w:style>
  <w:style w:type="character" w:customStyle="1" w:styleId="WW8Num308z0">
    <w:name w:val="WW8Num308z0"/>
    <w:rPr>
      <w:b w:val="0"/>
      <w:i w:val="0"/>
    </w:rPr>
  </w:style>
  <w:style w:type="character" w:customStyle="1" w:styleId="WW8Num310z0">
    <w:name w:val="WW8Num310z0"/>
    <w:rPr>
      <w:rFonts w:ascii="Times New Roman" w:eastAsia="Times New Roman" w:hAnsi="Times New Roman" w:cs="Times New Roman"/>
    </w:rPr>
  </w:style>
  <w:style w:type="character" w:customStyle="1" w:styleId="WW8Num310z1">
    <w:name w:val="WW8Num310z1"/>
    <w:rPr>
      <w:rFonts w:ascii="Courier New" w:hAnsi="Courier New" w:cs="Courier New"/>
    </w:rPr>
  </w:style>
  <w:style w:type="character" w:customStyle="1" w:styleId="WW8Num310z2">
    <w:name w:val="WW8Num310z2"/>
    <w:rPr>
      <w:rFonts w:ascii="Wingdings" w:hAnsi="Wingdings" w:cs="Wingdings"/>
    </w:rPr>
  </w:style>
  <w:style w:type="character" w:customStyle="1" w:styleId="WW8Num310z3">
    <w:name w:val="WW8Num310z3"/>
    <w:rPr>
      <w:rFonts w:ascii="Symbol" w:hAnsi="Symbol" w:cs="Symbol"/>
    </w:rPr>
  </w:style>
  <w:style w:type="character" w:customStyle="1" w:styleId="WW8Num311z0">
    <w:name w:val="WW8Num311z0"/>
    <w:rPr>
      <w:b w:val="0"/>
      <w:i w:val="0"/>
    </w:rPr>
  </w:style>
  <w:style w:type="character" w:customStyle="1" w:styleId="WW8Num312z0">
    <w:name w:val="WW8Num312z0"/>
    <w:rPr>
      <w:rFonts w:ascii="Symbol" w:hAnsi="Symbol" w:cs="Symbol"/>
    </w:rPr>
  </w:style>
  <w:style w:type="character" w:customStyle="1" w:styleId="WW8Num321z0">
    <w:name w:val="WW8Num321z0"/>
    <w:rPr>
      <w:rFonts w:ascii="Symbol" w:hAnsi="Symbol" w:cs="Symbol"/>
    </w:rPr>
  </w:style>
  <w:style w:type="character" w:customStyle="1" w:styleId="WW8Num322z0">
    <w:name w:val="WW8Num322z0"/>
    <w:rPr>
      <w:rFonts w:ascii="Marlett" w:hAnsi="Marlett" w:cs="CG Times (WN)"/>
      <w:sz w:val="24"/>
    </w:rPr>
  </w:style>
  <w:style w:type="character" w:customStyle="1" w:styleId="WW8Num324z0">
    <w:name w:val="WW8Num324z0"/>
    <w:rPr>
      <w:rFonts w:eastAsia="Times New Roman" w:cs="Times New Roman"/>
      <w:b/>
    </w:rPr>
  </w:style>
  <w:style w:type="character" w:customStyle="1" w:styleId="WW8Num329z0">
    <w:name w:val="WW8Num329z0"/>
    <w:rPr>
      <w:b w:val="0"/>
      <w:i w:val="0"/>
    </w:rPr>
  </w:style>
  <w:style w:type="character" w:customStyle="1" w:styleId="WW8Num331z0">
    <w:name w:val="WW8Num331z0"/>
    <w:rPr>
      <w:rFonts w:ascii="Symbol" w:hAnsi="Symbol" w:cs="Symbol"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rFonts w:ascii="Symbol" w:hAnsi="Symbol" w:cs="Symbol"/>
    </w:rPr>
  </w:style>
  <w:style w:type="character" w:customStyle="1" w:styleId="WW8Num338z2">
    <w:name w:val="WW8Num338z2"/>
    <w:rPr>
      <w:rFonts w:ascii="Symbol" w:hAnsi="Symbol" w:cs="Symbol"/>
    </w:rPr>
  </w:style>
  <w:style w:type="character" w:customStyle="1" w:styleId="WW8Num347z0">
    <w:name w:val="WW8Num347z0"/>
    <w:rPr>
      <w:rFonts w:ascii="Symbol" w:hAnsi="Symbol" w:cs="Symbol"/>
    </w:rPr>
  </w:style>
  <w:style w:type="character" w:customStyle="1" w:styleId="WW8Num354z0">
    <w:name w:val="WW8Num354z0"/>
    <w:rPr>
      <w:b w:val="0"/>
      <w:i w:val="0"/>
    </w:rPr>
  </w:style>
  <w:style w:type="character" w:customStyle="1" w:styleId="WW8Num357z0">
    <w:name w:val="WW8Num357z0"/>
    <w:rPr>
      <w:rFonts w:ascii="Symbol" w:hAnsi="Symbol" w:cs="Symbol"/>
    </w:rPr>
  </w:style>
  <w:style w:type="character" w:customStyle="1" w:styleId="WW8Num358z0">
    <w:name w:val="WW8Num358z0"/>
    <w:rPr>
      <w:b w:val="0"/>
      <w:i w:val="0"/>
    </w:rPr>
  </w:style>
  <w:style w:type="character" w:customStyle="1" w:styleId="WW8Num359z0">
    <w:name w:val="WW8Num359z0"/>
    <w:rPr>
      <w:b w:val="0"/>
      <w:i w:val="0"/>
    </w:rPr>
  </w:style>
  <w:style w:type="character" w:customStyle="1" w:styleId="WW8Num360z0">
    <w:name w:val="WW8Num360z0"/>
    <w:rPr>
      <w:rFonts w:ascii="Arial" w:hAnsi="Arial" w:cs="Arial"/>
    </w:rPr>
  </w:style>
  <w:style w:type="character" w:customStyle="1" w:styleId="WW8Num370z0">
    <w:name w:val="WW8Num370z0"/>
    <w:rPr>
      <w:b w:val="0"/>
      <w:i w:val="0"/>
    </w:rPr>
  </w:style>
  <w:style w:type="character" w:customStyle="1" w:styleId="WW8Num371z0">
    <w:name w:val="WW8Num371z0"/>
    <w:rPr>
      <w:rFonts w:ascii="Arial" w:hAnsi="Arial" w:cs="Arial"/>
    </w:rPr>
  </w:style>
  <w:style w:type="character" w:customStyle="1" w:styleId="WW8Num372z0">
    <w:name w:val="WW8Num372z0"/>
    <w:rPr>
      <w:rFonts w:ascii="Symbol" w:hAnsi="Symbol" w:cs="Symbol"/>
    </w:rPr>
  </w:style>
  <w:style w:type="character" w:customStyle="1" w:styleId="WW8Num375z0">
    <w:name w:val="WW8Num375z0"/>
    <w:rPr>
      <w:sz w:val="22"/>
    </w:rPr>
  </w:style>
  <w:style w:type="character" w:customStyle="1" w:styleId="WW8Num376z0">
    <w:name w:val="WW8Num376z0"/>
    <w:rPr>
      <w:b w:val="0"/>
      <w:i w:val="0"/>
    </w:rPr>
  </w:style>
  <w:style w:type="character" w:customStyle="1" w:styleId="WW8Num378z0">
    <w:name w:val="WW8Num378z0"/>
    <w:rPr>
      <w:b w:val="0"/>
      <w:i w:val="0"/>
    </w:rPr>
  </w:style>
  <w:style w:type="character" w:customStyle="1" w:styleId="WW8Num378z2">
    <w:name w:val="WW8Num378z2"/>
    <w:rPr>
      <w:b w:val="0"/>
      <w:i w:val="0"/>
      <w:sz w:val="22"/>
    </w:rPr>
  </w:style>
  <w:style w:type="character" w:customStyle="1" w:styleId="WW8Num382z0">
    <w:name w:val="WW8Num382z0"/>
    <w:rPr>
      <w:rFonts w:ascii="Symbol" w:hAnsi="Symbol" w:cs="Symbol"/>
    </w:rPr>
  </w:style>
  <w:style w:type="character" w:customStyle="1" w:styleId="WW8Num383z0">
    <w:name w:val="WW8Num383z0"/>
    <w:rPr>
      <w:rFonts w:ascii="Arial" w:hAnsi="Arial" w:cs="Times New Roman"/>
      <w:b/>
      <w:i w:val="0"/>
      <w:sz w:val="22"/>
    </w:rPr>
  </w:style>
  <w:style w:type="character" w:customStyle="1" w:styleId="WW8Num389z0">
    <w:name w:val="WW8Num389z0"/>
    <w:rPr>
      <w:b w:val="0"/>
      <w:i w:val="0"/>
    </w:rPr>
  </w:style>
  <w:style w:type="character" w:customStyle="1" w:styleId="WW8Num391z0">
    <w:name w:val="WW8Num391z0"/>
    <w:rPr>
      <w:b w:val="0"/>
      <w:i w:val="0"/>
    </w:rPr>
  </w:style>
  <w:style w:type="character" w:customStyle="1" w:styleId="WW8Num392z0">
    <w:name w:val="WW8Num392z0"/>
    <w:rPr>
      <w:rFonts w:ascii="Symbol" w:hAnsi="Symbol" w:cs="Symbol"/>
    </w:rPr>
  </w:style>
  <w:style w:type="character" w:customStyle="1" w:styleId="WW8Num394z0">
    <w:name w:val="WW8Num394z0"/>
    <w:rPr>
      <w:b w:val="0"/>
      <w:i w:val="0"/>
    </w:rPr>
  </w:style>
  <w:style w:type="character" w:customStyle="1" w:styleId="WW8Num395z0">
    <w:name w:val="WW8Num395z0"/>
    <w:rPr>
      <w:rFonts w:ascii="Symbol" w:hAnsi="Symbol" w:cs="Symbol"/>
    </w:rPr>
  </w:style>
  <w:style w:type="character" w:customStyle="1" w:styleId="WW8Num395z1">
    <w:name w:val="WW8Num395z1"/>
    <w:rPr>
      <w:rFonts w:ascii="Courier New" w:hAnsi="Courier New" w:cs="Courier New"/>
    </w:rPr>
  </w:style>
  <w:style w:type="character" w:customStyle="1" w:styleId="WW8Num395z2">
    <w:name w:val="WW8Num395z2"/>
    <w:rPr>
      <w:rFonts w:ascii="Wingdings" w:hAnsi="Wingdings" w:cs="Wingdings"/>
    </w:rPr>
  </w:style>
  <w:style w:type="character" w:customStyle="1" w:styleId="WW8Num400z0">
    <w:name w:val="WW8Num400z0"/>
    <w:rPr>
      <w:rFonts w:ascii="Arial" w:hAnsi="Arial" w:cs="Arial"/>
    </w:rPr>
  </w:style>
  <w:style w:type="character" w:customStyle="1" w:styleId="WW8Num409z0">
    <w:name w:val="WW8Num409z0"/>
    <w:rPr>
      <w:u w:val="single"/>
    </w:rPr>
  </w:style>
  <w:style w:type="character" w:customStyle="1" w:styleId="WW8Num410z0">
    <w:name w:val="WW8Num410z0"/>
    <w:rPr>
      <w:rFonts w:ascii="Arial" w:hAnsi="Arial" w:cs="Arial"/>
    </w:rPr>
  </w:style>
  <w:style w:type="character" w:customStyle="1" w:styleId="WW8Num411z0">
    <w:name w:val="WW8Num411z0"/>
    <w:rPr>
      <w:b w:val="0"/>
      <w:i w:val="0"/>
    </w:rPr>
  </w:style>
  <w:style w:type="character" w:customStyle="1" w:styleId="WW8Num413z0">
    <w:name w:val="WW8Num413z0"/>
    <w:rPr>
      <w:rFonts w:cs="Arial"/>
    </w:rPr>
  </w:style>
  <w:style w:type="character" w:customStyle="1" w:styleId="WW8Num414z0">
    <w:name w:val="WW8Num414z0"/>
    <w:rPr>
      <w:rFonts w:ascii="Arial" w:hAnsi="Arial" w:cs="Arial"/>
    </w:rPr>
  </w:style>
  <w:style w:type="character" w:customStyle="1" w:styleId="WW8Num415z0">
    <w:name w:val="WW8Num415z0"/>
    <w:rPr>
      <w:b w:val="0"/>
      <w:i w:val="0"/>
    </w:rPr>
  </w:style>
  <w:style w:type="character" w:customStyle="1" w:styleId="WW8Num416z0">
    <w:name w:val="WW8Num416z0"/>
    <w:rPr>
      <w:b w:val="0"/>
      <w:i w:val="0"/>
    </w:rPr>
  </w:style>
  <w:style w:type="character" w:customStyle="1" w:styleId="WW8Num417z0">
    <w:name w:val="WW8Num417z0"/>
    <w:rPr>
      <w:rFonts w:ascii="Symbol" w:hAnsi="Symbol" w:cs="Symbol"/>
    </w:rPr>
  </w:style>
  <w:style w:type="character" w:customStyle="1" w:styleId="WW8Num418z0">
    <w:name w:val="WW8Num418z0"/>
    <w:rPr>
      <w:rFonts w:ascii="Arial" w:hAnsi="Arial" w:cs="Arial"/>
    </w:rPr>
  </w:style>
  <w:style w:type="character" w:customStyle="1" w:styleId="WW8Num419z0">
    <w:name w:val="WW8Num419z0"/>
    <w:rPr>
      <w:rFonts w:ascii="Arial" w:hAnsi="Arial" w:cs="Arial"/>
      <w:b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20z0">
    <w:name w:val="WW8Num420z0"/>
    <w:rPr>
      <w:b/>
    </w:rPr>
  </w:style>
  <w:style w:type="character" w:customStyle="1" w:styleId="WW8Num420z2">
    <w:name w:val="WW8Num420z2"/>
    <w:rPr>
      <w:b w:val="0"/>
      <w:i w:val="0"/>
    </w:rPr>
  </w:style>
  <w:style w:type="character" w:customStyle="1" w:styleId="WW8Num425z0">
    <w:name w:val="WW8Num425z0"/>
    <w:rPr>
      <w:rFonts w:ascii="Arial" w:hAnsi="Arial" w:cs="Arial"/>
    </w:rPr>
  </w:style>
  <w:style w:type="character" w:customStyle="1" w:styleId="WW8Num426z0">
    <w:name w:val="WW8Num426z0"/>
    <w:rPr>
      <w:rFonts w:cs="Times New Roman"/>
    </w:rPr>
  </w:style>
  <w:style w:type="character" w:customStyle="1" w:styleId="WW8Num427z0">
    <w:name w:val="WW8Num427z0"/>
    <w:rPr>
      <w:b w:val="0"/>
      <w:i w:val="0"/>
    </w:rPr>
  </w:style>
  <w:style w:type="character" w:customStyle="1" w:styleId="WW8Num429z0">
    <w:name w:val="WW8Num429z0"/>
    <w:rPr>
      <w:rFonts w:ascii="Arial" w:hAnsi="Arial" w:cs="Arial"/>
    </w:rPr>
  </w:style>
  <w:style w:type="character" w:customStyle="1" w:styleId="WW8Num432z0">
    <w:name w:val="WW8Num432z0"/>
    <w:rPr>
      <w:rFonts w:ascii="Arial" w:hAnsi="Arial" w:cs="Arial"/>
    </w:rPr>
  </w:style>
  <w:style w:type="character" w:customStyle="1" w:styleId="WW8Num437z0">
    <w:name w:val="WW8Num437z0"/>
    <w:rPr>
      <w:b/>
    </w:rPr>
  </w:style>
  <w:style w:type="character" w:customStyle="1" w:styleId="WW8Num439z0">
    <w:name w:val="WW8Num439z0"/>
    <w:rPr>
      <w:b w:val="0"/>
      <w:i w:val="0"/>
    </w:rPr>
  </w:style>
  <w:style w:type="character" w:customStyle="1" w:styleId="WW8Num445z0">
    <w:name w:val="WW8Num445z0"/>
    <w:rPr>
      <w:b w:val="0"/>
      <w:i w:val="0"/>
    </w:rPr>
  </w:style>
  <w:style w:type="character" w:customStyle="1" w:styleId="WW8Num450z0">
    <w:name w:val="WW8Num450z0"/>
    <w:rPr>
      <w:rFonts w:ascii="Arial" w:hAnsi="Arial" w:cs="Arial"/>
      <w:b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55z0">
    <w:name w:val="WW8Num455z0"/>
    <w:rPr>
      <w:u w:val="single"/>
    </w:rPr>
  </w:style>
  <w:style w:type="character" w:customStyle="1" w:styleId="WW8Num456z0">
    <w:name w:val="WW8Num456z0"/>
    <w:rPr>
      <w:rFonts w:cs="Times New Roman"/>
    </w:rPr>
  </w:style>
  <w:style w:type="character" w:customStyle="1" w:styleId="WW8Num458z0">
    <w:name w:val="WW8Num458z0"/>
    <w:rPr>
      <w:rFonts w:ascii="Arial" w:hAnsi="Arial" w:cs="Arial"/>
    </w:rPr>
  </w:style>
  <w:style w:type="character" w:customStyle="1" w:styleId="WW8Num459z0">
    <w:name w:val="WW8Num459z0"/>
    <w:rPr>
      <w:b w:val="0"/>
      <w:i w:val="0"/>
    </w:rPr>
  </w:style>
  <w:style w:type="character" w:customStyle="1" w:styleId="WW8Num461z0">
    <w:name w:val="WW8Num461z0"/>
    <w:rPr>
      <w:rFonts w:ascii="Symbol" w:hAnsi="Symbol" w:cs="Symbol"/>
    </w:rPr>
  </w:style>
  <w:style w:type="character" w:customStyle="1" w:styleId="WW8Num468z0">
    <w:name w:val="WW8Num468z0"/>
    <w:rPr>
      <w:rFonts w:ascii="Times New Roman" w:hAnsi="Times New Roman" w:cs="Times New Roman"/>
      <w:b w:val="0"/>
      <w:i w:val="0"/>
      <w:sz w:val="20"/>
      <w:u w:val="none"/>
    </w:rPr>
  </w:style>
  <w:style w:type="character" w:customStyle="1" w:styleId="WW8Num471z0">
    <w:name w:val="WW8Num471z0"/>
    <w:rPr>
      <w:color w:val="0000FF"/>
    </w:rPr>
  </w:style>
  <w:style w:type="character" w:customStyle="1" w:styleId="WW8Num473z0">
    <w:name w:val="WW8Num473z0"/>
    <w:rPr>
      <w:rFonts w:ascii="Arial" w:hAnsi="Arial" w:cs="Arial"/>
    </w:rPr>
  </w:style>
  <w:style w:type="character" w:customStyle="1" w:styleId="WW8Num480z0">
    <w:name w:val="WW8Num480z0"/>
    <w:rPr>
      <w:rFonts w:ascii="Arial" w:hAnsi="Arial" w:cs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88z0">
    <w:name w:val="WW8Num488z0"/>
    <w:rPr>
      <w:b w:val="0"/>
      <w:i w:val="0"/>
    </w:rPr>
  </w:style>
  <w:style w:type="character" w:customStyle="1" w:styleId="WW8Num489z0">
    <w:name w:val="WW8Num489z0"/>
    <w:rPr>
      <w:rFonts w:cs="Times New Roman"/>
    </w:rPr>
  </w:style>
  <w:style w:type="character" w:customStyle="1" w:styleId="WW8Num490z0">
    <w:name w:val="WW8Num490z0"/>
    <w:rPr>
      <w:rFonts w:ascii="Symbol" w:hAnsi="Symbol" w:cs="Symbol"/>
    </w:rPr>
  </w:style>
  <w:style w:type="character" w:customStyle="1" w:styleId="WW8Num490z1">
    <w:name w:val="WW8Num490z1"/>
    <w:rPr>
      <w:rFonts w:ascii="Courier New" w:hAnsi="Courier New" w:cs="Courier New"/>
    </w:rPr>
  </w:style>
  <w:style w:type="character" w:customStyle="1" w:styleId="WW8Num490z2">
    <w:name w:val="WW8Num490z2"/>
    <w:rPr>
      <w:rFonts w:ascii="Wingdings" w:hAnsi="Wingdings" w:cs="Wingdings"/>
    </w:rPr>
  </w:style>
  <w:style w:type="character" w:customStyle="1" w:styleId="WW8Num492z0">
    <w:name w:val="WW8Num492z0"/>
    <w:rPr>
      <w:rFonts w:cs="Times New Roman"/>
    </w:rPr>
  </w:style>
  <w:style w:type="character" w:customStyle="1" w:styleId="WW8Num495z0">
    <w:name w:val="WW8Num495z0"/>
    <w:rPr>
      <w:rFonts w:cs="Times New Roman"/>
    </w:rPr>
  </w:style>
  <w:style w:type="character" w:customStyle="1" w:styleId="WW8Num496z0">
    <w:name w:val="WW8Num496z0"/>
    <w:rPr>
      <w:b w:val="0"/>
      <w:i w:val="0"/>
    </w:rPr>
  </w:style>
  <w:style w:type="character" w:customStyle="1" w:styleId="WW8Num505z0">
    <w:name w:val="WW8Num505z0"/>
    <w:rPr>
      <w:rFonts w:ascii="Symbol" w:hAnsi="Symbol" w:cs="Symbol"/>
    </w:rPr>
  </w:style>
  <w:style w:type="character" w:customStyle="1" w:styleId="WW8Num509z0">
    <w:name w:val="WW8Num509z0"/>
    <w:rPr>
      <w:b w:val="0"/>
      <w:i w:val="0"/>
    </w:rPr>
  </w:style>
  <w:style w:type="character" w:customStyle="1" w:styleId="WW8Num511z0">
    <w:name w:val="WW8Num511z0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512z0">
    <w:name w:val="WW8Num512z0"/>
    <w:rPr>
      <w:b/>
    </w:rPr>
  </w:style>
  <w:style w:type="character" w:customStyle="1" w:styleId="WW8Num513z0">
    <w:name w:val="WW8Num513z0"/>
    <w:rPr>
      <w:b w:val="0"/>
      <w:i w:val="0"/>
    </w:rPr>
  </w:style>
  <w:style w:type="character" w:customStyle="1" w:styleId="WW8Num514z0">
    <w:name w:val="WW8Num514z0"/>
    <w:rPr>
      <w:rFonts w:cs="Times New Roman"/>
    </w:rPr>
  </w:style>
  <w:style w:type="character" w:customStyle="1" w:styleId="WW8Num518z0">
    <w:name w:val="WW8Num518z0"/>
    <w:rPr>
      <w:rFonts w:ascii="Times New Roman" w:hAnsi="Times New Roman" w:cs="Times New Roman"/>
      <w:strike w:val="0"/>
      <w:dstrike w:val="0"/>
      <w:sz w:val="24"/>
      <w:u w:val="none"/>
    </w:rPr>
  </w:style>
  <w:style w:type="character" w:customStyle="1" w:styleId="WW8Num521z0">
    <w:name w:val="WW8Num521z0"/>
    <w:rPr>
      <w:rFonts w:cs="Arial"/>
    </w:rPr>
  </w:style>
  <w:style w:type="character" w:customStyle="1" w:styleId="WW8Num522z0">
    <w:name w:val="WW8Num522z0"/>
    <w:rPr>
      <w:rFonts w:ascii="Arial" w:hAnsi="Arial" w:cs="Arial"/>
      <w:b w:val="0"/>
      <w:i w:val="0"/>
      <w:sz w:val="24"/>
      <w:u w:val="none"/>
    </w:rPr>
  </w:style>
  <w:style w:type="character" w:customStyle="1" w:styleId="WW8Num525z0">
    <w:name w:val="WW8Num525z0"/>
    <w:rPr>
      <w:rFonts w:ascii="Symbol" w:hAnsi="Symbol" w:cs="Symbol"/>
    </w:rPr>
  </w:style>
  <w:style w:type="character" w:customStyle="1" w:styleId="WW8Num526z0">
    <w:name w:val="WW8Num526z0"/>
    <w:rPr>
      <w:b w:val="0"/>
      <w:i w:val="0"/>
    </w:rPr>
  </w:style>
  <w:style w:type="character" w:customStyle="1" w:styleId="WW8Num527z0">
    <w:name w:val="WW8Num527z0"/>
    <w:rPr>
      <w:rFonts w:ascii="Symbol" w:hAnsi="Symbol" w:cs="Symbol"/>
    </w:rPr>
  </w:style>
  <w:style w:type="character" w:customStyle="1" w:styleId="WW8Num527z1">
    <w:name w:val="WW8Num527z1"/>
    <w:rPr>
      <w:rFonts w:ascii="Courier New" w:hAnsi="Courier New" w:cs="Courier New"/>
    </w:rPr>
  </w:style>
  <w:style w:type="character" w:customStyle="1" w:styleId="WW8Num527z2">
    <w:name w:val="WW8Num527z2"/>
    <w:rPr>
      <w:rFonts w:ascii="Wingdings" w:hAnsi="Wingdings" w:cs="Wingdings"/>
    </w:rPr>
  </w:style>
  <w:style w:type="character" w:customStyle="1" w:styleId="WW8Num528z0">
    <w:name w:val="WW8Num528z0"/>
    <w:rPr>
      <w:b w:val="0"/>
      <w:i w:val="0"/>
    </w:rPr>
  </w:style>
  <w:style w:type="character" w:customStyle="1" w:styleId="WW8Num528z1">
    <w:name w:val="WW8Num528z1"/>
    <w:rPr>
      <w:rFonts w:ascii="Arial" w:hAnsi="Arial" w:cs="Arial"/>
      <w:sz w:val="22"/>
    </w:rPr>
  </w:style>
  <w:style w:type="character" w:customStyle="1" w:styleId="WW8Num529z0">
    <w:name w:val="WW8Num529z0"/>
    <w:rPr>
      <w:b w:val="0"/>
      <w:i w:val="0"/>
    </w:rPr>
  </w:style>
  <w:style w:type="character" w:customStyle="1" w:styleId="WW8Num539z1">
    <w:name w:val="WW8Num539z1"/>
    <w:rPr>
      <w:b/>
    </w:rPr>
  </w:style>
  <w:style w:type="character" w:customStyle="1" w:styleId="WW8Num541z0">
    <w:name w:val="WW8Num541z0"/>
    <w:rPr>
      <w:rFonts w:ascii="Symbol" w:hAnsi="Symbol" w:cs="Symbol"/>
    </w:rPr>
  </w:style>
  <w:style w:type="character" w:customStyle="1" w:styleId="WW8Num543z0">
    <w:name w:val="WW8Num543z0"/>
    <w:rPr>
      <w:rFonts w:ascii="Times New Roman" w:eastAsia="Times New Roman" w:hAnsi="Times New Roman" w:cs="Times New Roman"/>
    </w:rPr>
  </w:style>
  <w:style w:type="character" w:customStyle="1" w:styleId="WW8Num543z1">
    <w:name w:val="WW8Num543z1"/>
    <w:rPr>
      <w:rFonts w:ascii="Courier New" w:hAnsi="Courier New" w:cs="Courier New"/>
    </w:rPr>
  </w:style>
  <w:style w:type="character" w:customStyle="1" w:styleId="WW8Num543z2">
    <w:name w:val="WW8Num543z2"/>
    <w:rPr>
      <w:rFonts w:ascii="Wingdings" w:hAnsi="Wingdings" w:cs="Wingdings"/>
    </w:rPr>
  </w:style>
  <w:style w:type="character" w:customStyle="1" w:styleId="WW8Num543z3">
    <w:name w:val="WW8Num543z3"/>
    <w:rPr>
      <w:rFonts w:ascii="Symbol" w:hAnsi="Symbol" w:cs="Symbol"/>
    </w:rPr>
  </w:style>
  <w:style w:type="character" w:customStyle="1" w:styleId="WW8Num544z0">
    <w:name w:val="WW8Num544z0"/>
    <w:rPr>
      <w:rFonts w:ascii="Symbol" w:hAnsi="Symbol" w:cs="Symbol"/>
      <w:b/>
    </w:rPr>
  </w:style>
  <w:style w:type="character" w:customStyle="1" w:styleId="WW8Num548z0">
    <w:name w:val="WW8Num548z0"/>
    <w:rPr>
      <w:rFonts w:ascii="Symbol" w:hAnsi="Symbol" w:cs="Symbol"/>
    </w:rPr>
  </w:style>
  <w:style w:type="character" w:customStyle="1" w:styleId="WW8Num549z0">
    <w:name w:val="WW8Num549z0"/>
    <w:rPr>
      <w:b w:val="0"/>
      <w:i w:val="0"/>
    </w:rPr>
  </w:style>
  <w:style w:type="character" w:customStyle="1" w:styleId="WW8Num551z0">
    <w:name w:val="WW8Num551z0"/>
    <w:rPr>
      <w:rFonts w:cs="Times New Roman"/>
    </w:rPr>
  </w:style>
  <w:style w:type="character" w:customStyle="1" w:styleId="WW8Num552z0">
    <w:name w:val="WW8Num552z0"/>
    <w:rPr>
      <w:b w:val="0"/>
      <w:i w:val="0"/>
    </w:rPr>
  </w:style>
  <w:style w:type="character" w:customStyle="1" w:styleId="WW8Num553z0">
    <w:name w:val="WW8Num553z0"/>
    <w:rPr>
      <w:rFonts w:ascii="Symbol" w:hAnsi="Symbol" w:cs="Symbol"/>
    </w:rPr>
  </w:style>
  <w:style w:type="character" w:customStyle="1" w:styleId="WW8Num555z0">
    <w:name w:val="WW8Num555z0"/>
    <w:rPr>
      <w:rFonts w:ascii="Symbol" w:hAnsi="Symbol" w:cs="Symbol"/>
    </w:rPr>
  </w:style>
  <w:style w:type="character" w:customStyle="1" w:styleId="WW8Num567z0">
    <w:name w:val="WW8Num567z0"/>
    <w:rPr>
      <w:rFonts w:ascii="Arial" w:hAnsi="Arial" w:cs="Times New Roman"/>
      <w:b/>
      <w:i w:val="0"/>
      <w:sz w:val="22"/>
    </w:rPr>
  </w:style>
  <w:style w:type="character" w:customStyle="1" w:styleId="WW8Num567z1">
    <w:name w:val="WW8Num567z1"/>
    <w:rPr>
      <w:rFonts w:ascii="Courier New" w:hAnsi="Courier New" w:cs="Courier New"/>
    </w:rPr>
  </w:style>
  <w:style w:type="character" w:customStyle="1" w:styleId="WW8Num567z2">
    <w:name w:val="WW8Num567z2"/>
    <w:rPr>
      <w:rFonts w:ascii="Wingdings" w:hAnsi="Wingdings" w:cs="Wingdings"/>
    </w:rPr>
  </w:style>
  <w:style w:type="character" w:customStyle="1" w:styleId="WW8Num567z3">
    <w:name w:val="WW8Num567z3"/>
    <w:rPr>
      <w:rFonts w:ascii="Symbol" w:hAnsi="Symbol" w:cs="Symbol"/>
    </w:rPr>
  </w:style>
  <w:style w:type="character" w:customStyle="1" w:styleId="WW8Num570z0">
    <w:name w:val="WW8Num570z0"/>
    <w:rPr>
      <w:b w:val="0"/>
      <w:i w:val="0"/>
    </w:rPr>
  </w:style>
  <w:style w:type="character" w:customStyle="1" w:styleId="WW8Num571z0">
    <w:name w:val="WW8Num571z0"/>
    <w:rPr>
      <w:u w:val="single"/>
    </w:rPr>
  </w:style>
  <w:style w:type="character" w:customStyle="1" w:styleId="WW8Num573z0">
    <w:name w:val="WW8Num573z0"/>
    <w:rPr>
      <w:rFonts w:ascii="Arial" w:hAnsi="Arial" w:cs="Arial"/>
    </w:rPr>
  </w:style>
  <w:style w:type="character" w:customStyle="1" w:styleId="WW8Num574z0">
    <w:name w:val="WW8Num574z0"/>
    <w:rPr>
      <w:b w:val="0"/>
      <w:i w:val="0"/>
    </w:rPr>
  </w:style>
  <w:style w:type="character" w:customStyle="1" w:styleId="WW8Num574z1">
    <w:name w:val="WW8Num574z1"/>
    <w:rPr>
      <w:rFonts w:ascii="Arial" w:hAnsi="Arial" w:cs="Arial"/>
      <w:sz w:val="22"/>
    </w:rPr>
  </w:style>
  <w:style w:type="character" w:customStyle="1" w:styleId="WW8Num577z0">
    <w:name w:val="WW8Num577z0"/>
    <w:rPr>
      <w:rFonts w:ascii="Symbol" w:hAnsi="Symbol" w:cs="Symbol"/>
    </w:rPr>
  </w:style>
  <w:style w:type="character" w:customStyle="1" w:styleId="WW8Num583z0">
    <w:name w:val="WW8Num583z0"/>
    <w:rPr>
      <w:rFonts w:cs="Times New Roman"/>
      <w:color w:val="000000"/>
    </w:rPr>
  </w:style>
  <w:style w:type="character" w:customStyle="1" w:styleId="WW8Num584z0">
    <w:name w:val="WW8Num584z0"/>
    <w:rPr>
      <w:b w:val="0"/>
      <w:i w:val="0"/>
    </w:rPr>
  </w:style>
  <w:style w:type="character" w:customStyle="1" w:styleId="WW8Num585z0">
    <w:name w:val="WW8Num585z0"/>
    <w:rPr>
      <w:b w:val="0"/>
      <w:i w:val="0"/>
    </w:rPr>
  </w:style>
  <w:style w:type="character" w:customStyle="1" w:styleId="WW8Num587z0">
    <w:name w:val="WW8Num587z0"/>
    <w:rPr>
      <w:rFonts w:ascii="Wingdings" w:hAnsi="Wingdings" w:cs="Wingdings"/>
    </w:rPr>
  </w:style>
  <w:style w:type="character" w:customStyle="1" w:styleId="WW8Num587z1">
    <w:name w:val="WW8Num587z1"/>
    <w:rPr>
      <w:rFonts w:ascii="Courier New" w:hAnsi="Courier New" w:cs="Courier New"/>
    </w:rPr>
  </w:style>
  <w:style w:type="character" w:customStyle="1" w:styleId="WW8Num587z3">
    <w:name w:val="WW8Num587z3"/>
    <w:rPr>
      <w:rFonts w:ascii="Symbol" w:hAnsi="Symbol" w:cs="Symbol"/>
    </w:rPr>
  </w:style>
  <w:style w:type="character" w:customStyle="1" w:styleId="WW8Num590z0">
    <w:name w:val="WW8Num590z0"/>
    <w:rPr>
      <w:u w:val="single"/>
    </w:rPr>
  </w:style>
  <w:style w:type="character" w:customStyle="1" w:styleId="WW8Num594z0">
    <w:name w:val="WW8Num594z0"/>
    <w:rPr>
      <w:rFonts w:cs="Arial"/>
      <w:sz w:val="24"/>
    </w:rPr>
  </w:style>
  <w:style w:type="character" w:customStyle="1" w:styleId="WW8Num595z0">
    <w:name w:val="WW8Num595z0"/>
    <w:rPr>
      <w:rFonts w:ascii="Arial" w:hAnsi="Arial" w:cs="Arial"/>
      <w:sz w:val="22"/>
    </w:rPr>
  </w:style>
  <w:style w:type="character" w:customStyle="1" w:styleId="WW8Num596z0">
    <w:name w:val="WW8Num596z0"/>
    <w:rPr>
      <w:b w:val="0"/>
      <w:i w:val="0"/>
    </w:rPr>
  </w:style>
  <w:style w:type="character" w:customStyle="1" w:styleId="WW8Num596z1">
    <w:name w:val="WW8Num596z1"/>
    <w:rPr>
      <w:rFonts w:ascii="Arial" w:hAnsi="Arial" w:cs="Arial"/>
      <w:sz w:val="22"/>
    </w:rPr>
  </w:style>
  <w:style w:type="character" w:customStyle="1" w:styleId="WW8Num599z0">
    <w:name w:val="WW8Num599z0"/>
    <w:rPr>
      <w:rFonts w:ascii="Symbol" w:hAnsi="Symbol" w:cs="Symbol"/>
    </w:rPr>
  </w:style>
  <w:style w:type="character" w:customStyle="1" w:styleId="WW8Num605z0">
    <w:name w:val="WW8Num605z0"/>
    <w:rPr>
      <w:rFonts w:cs="Times New Roman"/>
      <w:color w:val="000000"/>
    </w:rPr>
  </w:style>
  <w:style w:type="character" w:customStyle="1" w:styleId="WW8Num608z0">
    <w:name w:val="WW8Num608z0"/>
    <w:rPr>
      <w:b w:val="0"/>
      <w:i w:val="0"/>
    </w:rPr>
  </w:style>
  <w:style w:type="character" w:customStyle="1" w:styleId="WW8Num609z0">
    <w:name w:val="WW8Num609z0"/>
    <w:rPr>
      <w:rFonts w:ascii="Arial" w:hAnsi="Arial" w:cs="Arial"/>
    </w:rPr>
  </w:style>
  <w:style w:type="character" w:customStyle="1" w:styleId="WW8Num615z0">
    <w:name w:val="WW8Num615z0"/>
    <w:rPr>
      <w:rFonts w:ascii="Symbol" w:hAnsi="Symbol" w:cs="Symbol"/>
    </w:rPr>
  </w:style>
  <w:style w:type="character" w:customStyle="1" w:styleId="WW8Num616z0">
    <w:name w:val="WW8Num616z0"/>
    <w:rPr>
      <w:rFonts w:ascii="Symbol" w:hAnsi="Symbol" w:cs="Symbol"/>
    </w:rPr>
  </w:style>
  <w:style w:type="character" w:customStyle="1" w:styleId="WW8Num616z1">
    <w:name w:val="WW8Num616z1"/>
    <w:rPr>
      <w:rFonts w:ascii="Courier New" w:hAnsi="Courier New" w:cs="Courier New"/>
    </w:rPr>
  </w:style>
  <w:style w:type="character" w:customStyle="1" w:styleId="WW8Num616z2">
    <w:name w:val="WW8Num616z2"/>
    <w:rPr>
      <w:rFonts w:ascii="Wingdings" w:hAnsi="Wingdings" w:cs="Wingdings"/>
    </w:rPr>
  </w:style>
  <w:style w:type="character" w:customStyle="1" w:styleId="WW8Num620z0">
    <w:name w:val="WW8Num620z0"/>
    <w:rPr>
      <w:b/>
    </w:rPr>
  </w:style>
  <w:style w:type="character" w:customStyle="1" w:styleId="WW8Num620z2">
    <w:name w:val="WW8Num620z2"/>
    <w:rPr>
      <w:b w:val="0"/>
      <w:i w:val="0"/>
    </w:rPr>
  </w:style>
  <w:style w:type="character" w:customStyle="1" w:styleId="WW8Num623z0">
    <w:name w:val="WW8Num623z0"/>
    <w:rPr>
      <w:b w:val="0"/>
      <w:i w:val="0"/>
    </w:rPr>
  </w:style>
  <w:style w:type="character" w:customStyle="1" w:styleId="WW8Num625z0">
    <w:name w:val="WW8Num625z0"/>
    <w:rPr>
      <w:rFonts w:ascii="Wingdings" w:hAnsi="Wingdings" w:cs="Wingdings"/>
    </w:rPr>
  </w:style>
  <w:style w:type="character" w:customStyle="1" w:styleId="WW8Num625z1">
    <w:name w:val="WW8Num625z1"/>
    <w:rPr>
      <w:rFonts w:ascii="Courier New" w:hAnsi="Courier New" w:cs="Courier New"/>
    </w:rPr>
  </w:style>
  <w:style w:type="character" w:customStyle="1" w:styleId="WW8Num625z3">
    <w:name w:val="WW8Num625z3"/>
    <w:rPr>
      <w:rFonts w:ascii="Symbol" w:hAnsi="Symbol" w:cs="Symbol"/>
    </w:rPr>
  </w:style>
  <w:style w:type="character" w:customStyle="1" w:styleId="WW8Num627z0">
    <w:name w:val="WW8Num627z0"/>
    <w:rPr>
      <w:rFonts w:ascii="Arial" w:hAnsi="Arial" w:cs="Arial"/>
      <w:b w:val="0"/>
      <w:i w:val="0"/>
      <w:color w:val="000000"/>
      <w:sz w:val="24"/>
      <w:u w:val="none"/>
    </w:rPr>
  </w:style>
  <w:style w:type="character" w:customStyle="1" w:styleId="WW8Num628z0">
    <w:name w:val="WW8Num628z0"/>
    <w:rPr>
      <w:rFonts w:ascii="Symbol" w:hAnsi="Symbol" w:cs="Symbol"/>
    </w:rPr>
  </w:style>
  <w:style w:type="character" w:customStyle="1" w:styleId="WW8Num629z0">
    <w:name w:val="WW8Num629z0"/>
    <w:rPr>
      <w:rFonts w:ascii="Symbol" w:hAnsi="Symbol" w:cs="Symbol"/>
    </w:rPr>
  </w:style>
  <w:style w:type="character" w:customStyle="1" w:styleId="WW8Num631z0">
    <w:name w:val="WW8Num631z0"/>
    <w:rPr>
      <w:rFonts w:cs="Times New Roman"/>
    </w:rPr>
  </w:style>
  <w:style w:type="character" w:customStyle="1" w:styleId="WW8Num636z0">
    <w:name w:val="WW8Num636z0"/>
    <w:rPr>
      <w:rFonts w:cs="Times New Roman"/>
    </w:rPr>
  </w:style>
  <w:style w:type="character" w:customStyle="1" w:styleId="WW8Num641z0">
    <w:name w:val="WW8Num641z0"/>
    <w:rPr>
      <w:rFonts w:ascii="Times New Roman" w:hAnsi="Times New Roman" w:cs="Times New Roman"/>
      <w:b w:val="0"/>
      <w:i w:val="0"/>
      <w:sz w:val="20"/>
      <w:u w:val="none"/>
    </w:rPr>
  </w:style>
  <w:style w:type="character" w:customStyle="1" w:styleId="WW8Num643z0">
    <w:name w:val="WW8Num643z0"/>
    <w:rPr>
      <w:rFonts w:ascii="Symbol" w:hAnsi="Symbol" w:cs="Symbol"/>
    </w:rPr>
  </w:style>
  <w:style w:type="character" w:customStyle="1" w:styleId="WW8Num643z1">
    <w:name w:val="WW8Num643z1"/>
    <w:rPr>
      <w:rFonts w:ascii="Courier New" w:hAnsi="Courier New" w:cs="Courier New"/>
    </w:rPr>
  </w:style>
  <w:style w:type="character" w:customStyle="1" w:styleId="WW8Num643z2">
    <w:name w:val="WW8Num643z2"/>
    <w:rPr>
      <w:rFonts w:ascii="Wingdings" w:hAnsi="Wingdings" w:cs="Wingdings"/>
    </w:rPr>
  </w:style>
  <w:style w:type="character" w:customStyle="1" w:styleId="WW8Num645z0">
    <w:name w:val="WW8Num645z0"/>
    <w:rPr>
      <w:color w:val="000000"/>
    </w:rPr>
  </w:style>
  <w:style w:type="character" w:customStyle="1" w:styleId="WW8Num647z0">
    <w:name w:val="WW8Num647z0"/>
    <w:rPr>
      <w:b w:val="0"/>
      <w:i w:val="0"/>
    </w:rPr>
  </w:style>
  <w:style w:type="character" w:customStyle="1" w:styleId="WW8Num648z0">
    <w:name w:val="WW8Num648z0"/>
    <w:rPr>
      <w:rFonts w:ascii="Times New Roman" w:eastAsia="Times New Roman" w:hAnsi="Times New Roman" w:cs="Times New Roman"/>
    </w:rPr>
  </w:style>
  <w:style w:type="character" w:customStyle="1" w:styleId="WW8Num648z1">
    <w:name w:val="WW8Num648z1"/>
    <w:rPr>
      <w:rFonts w:ascii="Courier New" w:hAnsi="Courier New" w:cs="Courier New"/>
    </w:rPr>
  </w:style>
  <w:style w:type="character" w:customStyle="1" w:styleId="WW8Num648z2">
    <w:name w:val="WW8Num648z2"/>
    <w:rPr>
      <w:rFonts w:ascii="Wingdings" w:hAnsi="Wingdings" w:cs="Wingdings"/>
    </w:rPr>
  </w:style>
  <w:style w:type="character" w:customStyle="1" w:styleId="WW8Num648z3">
    <w:name w:val="WW8Num648z3"/>
    <w:rPr>
      <w:rFonts w:ascii="Symbol" w:hAnsi="Symbol" w:cs="Symbol"/>
    </w:rPr>
  </w:style>
  <w:style w:type="character" w:customStyle="1" w:styleId="WW8Num649z0">
    <w:name w:val="WW8Num649z0"/>
    <w:rPr>
      <w:rFonts w:cs="Times New Roman"/>
    </w:rPr>
  </w:style>
  <w:style w:type="character" w:customStyle="1" w:styleId="WW8Num650z0">
    <w:name w:val="WW8Num650z0"/>
    <w:rPr>
      <w:rFonts w:ascii="Times New Roman" w:hAnsi="Times New Roman" w:cs="Times New Roman"/>
      <w:b w:val="0"/>
      <w:i w:val="0"/>
      <w:sz w:val="20"/>
      <w:u w:val="none"/>
    </w:rPr>
  </w:style>
  <w:style w:type="character" w:customStyle="1" w:styleId="WW8Num651z0">
    <w:name w:val="WW8Num651z0"/>
    <w:rPr>
      <w:b w:val="0"/>
      <w:i w:val="0"/>
    </w:rPr>
  </w:style>
  <w:style w:type="character" w:customStyle="1" w:styleId="WW8Num652z0">
    <w:name w:val="WW8Num652z0"/>
    <w:rPr>
      <w:b w:val="0"/>
      <w:i w:val="0"/>
    </w:rPr>
  </w:style>
  <w:style w:type="character" w:customStyle="1" w:styleId="WW8Num654z0">
    <w:name w:val="WW8Num654z0"/>
    <w:rPr>
      <w:rFonts w:ascii="Symbol" w:hAnsi="Symbol" w:cs="Symbol"/>
    </w:rPr>
  </w:style>
  <w:style w:type="character" w:customStyle="1" w:styleId="WW8Num657z0">
    <w:name w:val="WW8Num657z0"/>
    <w:rPr>
      <w:rFonts w:cs="Times New Roman"/>
    </w:rPr>
  </w:style>
  <w:style w:type="character" w:customStyle="1" w:styleId="WW8Num659z0">
    <w:name w:val="WW8Num659z0"/>
    <w:rPr>
      <w:rFonts w:cs="Times New Roman"/>
    </w:rPr>
  </w:style>
  <w:style w:type="character" w:customStyle="1" w:styleId="WW8Num661z0">
    <w:name w:val="WW8Num661z0"/>
    <w:rPr>
      <w:b w:val="0"/>
      <w:i w:val="0"/>
    </w:rPr>
  </w:style>
  <w:style w:type="character" w:customStyle="1" w:styleId="WW8Num662z0">
    <w:name w:val="WW8Num662z0"/>
    <w:rPr>
      <w:color w:val="auto"/>
    </w:rPr>
  </w:style>
  <w:style w:type="character" w:customStyle="1" w:styleId="WW8Num663z0">
    <w:name w:val="WW8Num663z0"/>
    <w:rPr>
      <w:rFonts w:ascii="Times New Roman" w:eastAsia="Times New Roman" w:hAnsi="Times New Roman" w:cs="Times New Roman"/>
    </w:rPr>
  </w:style>
  <w:style w:type="character" w:customStyle="1" w:styleId="WW8Num663z1">
    <w:name w:val="WW8Num663z1"/>
    <w:rPr>
      <w:rFonts w:ascii="Courier New" w:hAnsi="Courier New" w:cs="Courier New"/>
    </w:rPr>
  </w:style>
  <w:style w:type="character" w:customStyle="1" w:styleId="WW8Num663z2">
    <w:name w:val="WW8Num663z2"/>
    <w:rPr>
      <w:rFonts w:ascii="Wingdings" w:hAnsi="Wingdings" w:cs="Wingdings"/>
    </w:rPr>
  </w:style>
  <w:style w:type="character" w:customStyle="1" w:styleId="WW8Num663z3">
    <w:name w:val="WW8Num663z3"/>
    <w:rPr>
      <w:rFonts w:ascii="Symbol" w:hAnsi="Symbol" w:cs="Symbol"/>
    </w:rPr>
  </w:style>
  <w:style w:type="character" w:customStyle="1" w:styleId="WW8Num664z0">
    <w:name w:val="WW8Num664z0"/>
    <w:rPr>
      <w:rFonts w:ascii="Symbol" w:hAnsi="Symbol" w:cs="Symbol"/>
    </w:rPr>
  </w:style>
  <w:style w:type="character" w:customStyle="1" w:styleId="WW8Num664z2">
    <w:name w:val="WW8Num664z2"/>
    <w:rPr>
      <w:rFonts w:ascii="Wingdings" w:hAnsi="Wingdings" w:cs="Wingdings"/>
    </w:rPr>
  </w:style>
  <w:style w:type="character" w:customStyle="1" w:styleId="WW8Num664z4">
    <w:name w:val="WW8Num664z4"/>
    <w:rPr>
      <w:rFonts w:ascii="Courier New" w:hAnsi="Courier New" w:cs="Courier New"/>
    </w:rPr>
  </w:style>
  <w:style w:type="character" w:customStyle="1" w:styleId="WW8Num666z0">
    <w:name w:val="WW8Num666z0"/>
    <w:rPr>
      <w:b w:val="0"/>
      <w:i w:val="0"/>
    </w:rPr>
  </w:style>
  <w:style w:type="character" w:customStyle="1" w:styleId="WW8Num667z0">
    <w:name w:val="WW8Num667z0"/>
    <w:rPr>
      <w:rFonts w:cs="Arial"/>
    </w:rPr>
  </w:style>
  <w:style w:type="character" w:customStyle="1" w:styleId="WW8Num669z0">
    <w:name w:val="WW8Num669z0"/>
    <w:rPr>
      <w:color w:val="auto"/>
    </w:rPr>
  </w:style>
  <w:style w:type="character" w:customStyle="1" w:styleId="WW8Num672z0">
    <w:name w:val="WW8Num672z0"/>
    <w:rPr>
      <w:rFonts w:ascii="Arial" w:hAnsi="Arial" w:cs="Arial"/>
      <w:b w:val="0"/>
      <w:sz w:val="22"/>
    </w:rPr>
  </w:style>
  <w:style w:type="character" w:customStyle="1" w:styleId="WW8Num675z0">
    <w:name w:val="WW8Num675z0"/>
    <w:rPr>
      <w:rFonts w:cs="Times New Roman"/>
    </w:rPr>
  </w:style>
  <w:style w:type="character" w:customStyle="1" w:styleId="WW8Num678z0">
    <w:name w:val="WW8Num678z0"/>
    <w:rPr>
      <w:rFonts w:cs="Times New Roman"/>
    </w:rPr>
  </w:style>
  <w:style w:type="character" w:customStyle="1" w:styleId="WW8Num679z0">
    <w:name w:val="WW8Num679z0"/>
    <w:rPr>
      <w:b w:val="0"/>
      <w:i w:val="0"/>
    </w:rPr>
  </w:style>
  <w:style w:type="character" w:customStyle="1" w:styleId="WW8Num680z2">
    <w:name w:val="WW8Num680z2"/>
    <w:rPr>
      <w:color w:val="000000"/>
    </w:rPr>
  </w:style>
  <w:style w:type="character" w:customStyle="1" w:styleId="WW8Num681z0">
    <w:name w:val="WW8Num681z0"/>
    <w:rPr>
      <w:rFonts w:cs="Times New Roman"/>
    </w:rPr>
  </w:style>
  <w:style w:type="character" w:customStyle="1" w:styleId="WW8Num684z0">
    <w:name w:val="WW8Num684z0"/>
    <w:rPr>
      <w:rFonts w:ascii="Times New Roman" w:eastAsia="Times New Roman" w:hAnsi="Times New Roman" w:cs="Times New Roman"/>
    </w:rPr>
  </w:style>
  <w:style w:type="character" w:customStyle="1" w:styleId="WW8Num684z1">
    <w:name w:val="WW8Num684z1"/>
    <w:rPr>
      <w:rFonts w:ascii="Courier New" w:hAnsi="Courier New" w:cs="Courier New"/>
    </w:rPr>
  </w:style>
  <w:style w:type="character" w:customStyle="1" w:styleId="WW8Num684z2">
    <w:name w:val="WW8Num684z2"/>
    <w:rPr>
      <w:rFonts w:ascii="Wingdings" w:hAnsi="Wingdings" w:cs="Wingdings"/>
    </w:rPr>
  </w:style>
  <w:style w:type="character" w:customStyle="1" w:styleId="WW8Num684z3">
    <w:name w:val="WW8Num684z3"/>
    <w:rPr>
      <w:rFonts w:ascii="Symbol" w:hAnsi="Symbol" w:cs="Symbol"/>
    </w:rPr>
  </w:style>
  <w:style w:type="character" w:customStyle="1" w:styleId="WW8Num686z0">
    <w:name w:val="WW8Num686z0"/>
    <w:rPr>
      <w:sz w:val="20"/>
    </w:rPr>
  </w:style>
  <w:style w:type="character" w:customStyle="1" w:styleId="WW8Num688z0">
    <w:name w:val="WW8Num688z0"/>
    <w:rPr>
      <w:rFonts w:ascii="Symbol" w:hAnsi="Symbol" w:cs="Symbol"/>
    </w:rPr>
  </w:style>
  <w:style w:type="character" w:customStyle="1" w:styleId="WW8Num689z0">
    <w:name w:val="WW8Num689z0"/>
    <w:rPr>
      <w:color w:val="FF0000"/>
    </w:rPr>
  </w:style>
  <w:style w:type="character" w:customStyle="1" w:styleId="WW8Num693z0">
    <w:name w:val="WW8Num693z0"/>
    <w:rPr>
      <w:rFonts w:ascii="Symbol" w:hAnsi="Symbol" w:cs="Symbol"/>
    </w:rPr>
  </w:style>
  <w:style w:type="character" w:customStyle="1" w:styleId="WW8Num693z1">
    <w:name w:val="WW8Num693z1"/>
    <w:rPr>
      <w:rFonts w:ascii="Courier New" w:hAnsi="Courier New" w:cs="Courier New"/>
    </w:rPr>
  </w:style>
  <w:style w:type="character" w:customStyle="1" w:styleId="WW8Num693z2">
    <w:name w:val="WW8Num693z2"/>
    <w:rPr>
      <w:rFonts w:ascii="Wingdings" w:hAnsi="Wingdings" w:cs="Wingdings"/>
    </w:rPr>
  </w:style>
  <w:style w:type="character" w:customStyle="1" w:styleId="WW8Num695z0">
    <w:name w:val="WW8Num695z0"/>
    <w:rPr>
      <w:rFonts w:cs="Times New Roman"/>
    </w:rPr>
  </w:style>
  <w:style w:type="character" w:customStyle="1" w:styleId="WW8Num696z0">
    <w:name w:val="WW8Num696z0"/>
    <w:rPr>
      <w:b w:val="0"/>
      <w:i w:val="0"/>
    </w:rPr>
  </w:style>
  <w:style w:type="character" w:customStyle="1" w:styleId="WW8Num698z0">
    <w:name w:val="WW8Num698z0"/>
    <w:rPr>
      <w:rFonts w:cs="Times New Roman"/>
    </w:rPr>
  </w:style>
  <w:style w:type="character" w:customStyle="1" w:styleId="WW8NumSt245z0">
    <w:name w:val="WW8NumSt245z0"/>
    <w:rPr>
      <w:rFonts w:cs="Times New Roman"/>
    </w:rPr>
  </w:style>
  <w:style w:type="character" w:customStyle="1" w:styleId="WW8NumSt249z0">
    <w:name w:val="WW8NumSt249z0"/>
    <w:rPr>
      <w:rFonts w:cs="Times New Roman"/>
    </w:rPr>
  </w:style>
  <w:style w:type="character" w:customStyle="1" w:styleId="WW8NumSt254z0">
    <w:name w:val="WW8NumSt254z0"/>
    <w:rPr>
      <w:rFonts w:ascii="Symbol" w:hAnsi="Symbol" w:cs="Symbol"/>
    </w:rPr>
  </w:style>
  <w:style w:type="character" w:customStyle="1" w:styleId="WW8NumSt254z1">
    <w:name w:val="WW8NumSt254z1"/>
    <w:rPr>
      <w:rFonts w:ascii="Courier New" w:hAnsi="Courier New" w:cs="Courier New"/>
    </w:rPr>
  </w:style>
  <w:style w:type="character" w:customStyle="1" w:styleId="WW8NumSt254z2">
    <w:name w:val="WW8NumSt254z2"/>
    <w:rPr>
      <w:rFonts w:ascii="Wingdings" w:hAnsi="Wingdings" w:cs="Wingdings"/>
    </w:rPr>
  </w:style>
  <w:style w:type="character" w:customStyle="1" w:styleId="WW8NumSt318z0">
    <w:name w:val="WW8NumSt318z0"/>
    <w:rPr>
      <w:rFonts w:cs="Times New Roman"/>
    </w:rPr>
  </w:style>
  <w:style w:type="character" w:customStyle="1" w:styleId="WW8NumSt319z0">
    <w:name w:val="WW8NumSt319z0"/>
    <w:rPr>
      <w:rFonts w:cs="Times New Roman"/>
    </w:rPr>
  </w:style>
  <w:style w:type="character" w:customStyle="1" w:styleId="WW8NumSt324z0">
    <w:name w:val="WW8NumSt324z0"/>
    <w:rPr>
      <w:rFonts w:cs="Times New Roman"/>
    </w:rPr>
  </w:style>
  <w:style w:type="character" w:customStyle="1" w:styleId="WW8NumSt562z0">
    <w:name w:val="WW8NumSt562z0"/>
    <w:rPr>
      <w:b w:val="0"/>
      <w:i w:val="0"/>
    </w:rPr>
  </w:style>
  <w:style w:type="character" w:customStyle="1" w:styleId="WW8NumSt563z0">
    <w:name w:val="WW8NumSt563z0"/>
    <w:rPr>
      <w:b w:val="0"/>
      <w:i w:val="0"/>
    </w:rPr>
  </w:style>
  <w:style w:type="character" w:customStyle="1" w:styleId="WW8NumSt564z0">
    <w:name w:val="WW8NumSt564z0"/>
    <w:rPr>
      <w:b w:val="0"/>
      <w:i w:val="0"/>
    </w:rPr>
  </w:style>
  <w:style w:type="character" w:customStyle="1" w:styleId="WW8NumSt569z0">
    <w:name w:val="WW8NumSt569z0"/>
    <w:rPr>
      <w:b w:val="0"/>
      <w:i w:val="0"/>
    </w:rPr>
  </w:style>
  <w:style w:type="character" w:customStyle="1" w:styleId="WW8NumSt591z0">
    <w:name w:val="WW8NumSt591z0"/>
    <w:rPr>
      <w:b w:val="0"/>
      <w:i w:val="0"/>
    </w:rPr>
  </w:style>
  <w:style w:type="character" w:customStyle="1" w:styleId="WW8NumSt594z0">
    <w:name w:val="WW8NumSt594z0"/>
    <w:rPr>
      <w:b w:val="0"/>
      <w:i w:val="0"/>
    </w:rPr>
  </w:style>
  <w:style w:type="character" w:customStyle="1" w:styleId="WW8NumSt596z0">
    <w:name w:val="WW8NumSt596z0"/>
    <w:rPr>
      <w:b w:val="0"/>
      <w:i w:val="0"/>
    </w:rPr>
  </w:style>
  <w:style w:type="character" w:customStyle="1" w:styleId="WW8NumSt597z0">
    <w:name w:val="WW8NumSt597z0"/>
    <w:rPr>
      <w:b w:val="0"/>
      <w:i w:val="0"/>
    </w:rPr>
  </w:style>
  <w:style w:type="character" w:customStyle="1" w:styleId="WW8NumSt598z0">
    <w:name w:val="WW8NumSt598z0"/>
    <w:rPr>
      <w:b w:val="0"/>
      <w:i w:val="0"/>
    </w:rPr>
  </w:style>
  <w:style w:type="character" w:customStyle="1" w:styleId="WW8NumSt606z0">
    <w:name w:val="WW8NumSt606z0"/>
    <w:rPr>
      <w:b w:val="0"/>
      <w:i w:val="0"/>
    </w:rPr>
  </w:style>
  <w:style w:type="character" w:customStyle="1" w:styleId="WW8NumSt617z0">
    <w:name w:val="WW8NumSt617z0"/>
    <w:rPr>
      <w:b w:val="0"/>
      <w:i w:val="0"/>
    </w:rPr>
  </w:style>
  <w:style w:type="character" w:customStyle="1" w:styleId="WW8NumSt630z0">
    <w:name w:val="WW8NumSt630z0"/>
    <w:rPr>
      <w:b w:val="0"/>
      <w:i w:val="0"/>
    </w:rPr>
  </w:style>
  <w:style w:type="character" w:customStyle="1" w:styleId="WW8NumSt715z0">
    <w:name w:val="WW8NumSt715z0"/>
    <w:rPr>
      <w:rFonts w:ascii="Arial" w:hAnsi="Arial" w:cs="Arial"/>
    </w:rPr>
  </w:style>
  <w:style w:type="character" w:customStyle="1" w:styleId="WW8NumSt726z0">
    <w:name w:val="WW8NumSt726z0"/>
    <w:rPr>
      <w:rFonts w:ascii="Arial" w:hAnsi="Arial" w:cs="Arial"/>
    </w:rPr>
  </w:style>
  <w:style w:type="character" w:customStyle="1" w:styleId="WW8NumSt733z0">
    <w:name w:val="WW8NumSt733z0"/>
    <w:rPr>
      <w:rFonts w:ascii="Arial" w:hAnsi="Arial" w:cs="Arial"/>
    </w:rPr>
  </w:style>
  <w:style w:type="character" w:customStyle="1" w:styleId="WW8NumSt735z0">
    <w:name w:val="WW8NumSt735z0"/>
    <w:rPr>
      <w:rFonts w:ascii="Arial" w:hAnsi="Arial" w:cs="Arial"/>
    </w:rPr>
  </w:style>
  <w:style w:type="character" w:customStyle="1" w:styleId="WW8NumSt737z0">
    <w:name w:val="WW8NumSt737z0"/>
    <w:rPr>
      <w:rFonts w:ascii="Arial" w:hAnsi="Arial" w:cs="Arial"/>
    </w:rPr>
  </w:style>
  <w:style w:type="character" w:customStyle="1" w:styleId="WW8NumSt739z0">
    <w:name w:val="WW8NumSt739z0"/>
    <w:rPr>
      <w:rFonts w:ascii="Arial" w:hAnsi="Arial" w:cs="Arial"/>
    </w:rPr>
  </w:style>
  <w:style w:type="character" w:customStyle="1" w:styleId="WW8NumSt820z0">
    <w:name w:val="WW8NumSt820z0"/>
    <w:rPr>
      <w:rFonts w:ascii="Symbol" w:hAnsi="Symbol" w:cs="Symbol"/>
    </w:rPr>
  </w:style>
  <w:style w:type="character" w:customStyle="1" w:styleId="WW-Fontepargpadro">
    <w:name w:val="WW-Fonte parág. padrão"/>
  </w:style>
  <w:style w:type="character" w:styleId="Hyperlink">
    <w:name w:val="Hyperlink"/>
    <w:semiHidden/>
    <w:rPr>
      <w:color w:val="0000FF"/>
      <w:u w:val="single"/>
    </w:rPr>
  </w:style>
  <w:style w:type="character" w:styleId="Nmerodepgina">
    <w:name w:val="page number"/>
    <w:basedOn w:val="WW-Fontepargpadro"/>
    <w:semiHidden/>
  </w:style>
  <w:style w:type="character" w:styleId="HiperlinkVisitado">
    <w:name w:val="FollowedHyperlink"/>
    <w:semiHidden/>
    <w:rPr>
      <w:color w:val="800080"/>
      <w:u w:val="single"/>
    </w:rPr>
  </w:style>
  <w:style w:type="character" w:customStyle="1" w:styleId="Vnculodendice">
    <w:name w:val="Vínculo de índice"/>
  </w:style>
  <w:style w:type="character" w:customStyle="1" w:styleId="Smbolosdenumerao">
    <w:name w:val="Símbolos de numeração"/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31">
    <w:name w:val="RTF_Num 3 1"/>
    <w:rPr>
      <w:b w:val="0"/>
      <w:bCs w:val="0"/>
      <w:i w:val="0"/>
      <w:iCs w:val="0"/>
    </w:rPr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41">
    <w:name w:val="RTF_Num 4 1"/>
    <w:rPr>
      <w:rFonts w:eastAsia="OpenSymbol"/>
    </w:rPr>
  </w:style>
  <w:style w:type="character" w:customStyle="1" w:styleId="RTFNum42">
    <w:name w:val="RTF_Num 4 2"/>
    <w:rPr>
      <w:rFonts w:eastAsia="OpenSymbol"/>
    </w:rPr>
  </w:style>
  <w:style w:type="character" w:customStyle="1" w:styleId="RTFNum43">
    <w:name w:val="RTF_Num 4 3"/>
    <w:rPr>
      <w:rFonts w:eastAsia="OpenSymbol"/>
    </w:rPr>
  </w:style>
  <w:style w:type="character" w:customStyle="1" w:styleId="RTFNum44">
    <w:name w:val="RTF_Num 4 4"/>
    <w:rPr>
      <w:rFonts w:eastAsia="OpenSymbol"/>
    </w:rPr>
  </w:style>
  <w:style w:type="character" w:customStyle="1" w:styleId="RTFNum45">
    <w:name w:val="RTF_Num 4 5"/>
    <w:rPr>
      <w:rFonts w:eastAsia="OpenSymbol"/>
    </w:rPr>
  </w:style>
  <w:style w:type="character" w:customStyle="1" w:styleId="RTFNum46">
    <w:name w:val="RTF_Num 4 6"/>
    <w:rPr>
      <w:rFonts w:eastAsia="OpenSymbol"/>
    </w:rPr>
  </w:style>
  <w:style w:type="character" w:customStyle="1" w:styleId="RTFNum47">
    <w:name w:val="RTF_Num 4 7"/>
    <w:rPr>
      <w:rFonts w:eastAsia="OpenSymbol"/>
    </w:rPr>
  </w:style>
  <w:style w:type="character" w:customStyle="1" w:styleId="RTFNum48">
    <w:name w:val="RTF_Num 4 8"/>
    <w:rPr>
      <w:rFonts w:eastAsia="OpenSymbol"/>
    </w:rPr>
  </w:style>
  <w:style w:type="character" w:customStyle="1" w:styleId="RTFNum49">
    <w:name w:val="RTF_Num 4 9"/>
    <w:rPr>
      <w:rFonts w:eastAsia="OpenSymbol"/>
    </w:rPr>
  </w:style>
  <w:style w:type="character" w:customStyle="1" w:styleId="RTFNum51">
    <w:name w:val="RTF_Num 5 1"/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WW8Num517z0">
    <w:name w:val="WW8Num517z0"/>
    <w:rPr>
      <w:b w:val="0"/>
      <w:bCs w:val="0"/>
      <w:i w:val="0"/>
      <w:iCs w:val="0"/>
    </w:rPr>
  </w:style>
  <w:style w:type="character" w:customStyle="1" w:styleId="RTFNum61">
    <w:name w:val="RTF_Num 6 1"/>
  </w:style>
  <w:style w:type="character" w:customStyle="1" w:styleId="RTFNum62">
    <w:name w:val="RTF_Num 6 2"/>
  </w:style>
  <w:style w:type="character" w:customStyle="1" w:styleId="RTFNum63">
    <w:name w:val="RTF_Num 6 3"/>
  </w:style>
  <w:style w:type="character" w:customStyle="1" w:styleId="RTFNum64">
    <w:name w:val="RTF_Num 6 4"/>
  </w:style>
  <w:style w:type="character" w:customStyle="1" w:styleId="RTFNum65">
    <w:name w:val="RTF_Num 6 5"/>
  </w:style>
  <w:style w:type="character" w:customStyle="1" w:styleId="RTFNum66">
    <w:name w:val="RTF_Num 6 6"/>
  </w:style>
  <w:style w:type="character" w:customStyle="1" w:styleId="RTFNum67">
    <w:name w:val="RTF_Num 6 7"/>
  </w:style>
  <w:style w:type="character" w:customStyle="1" w:styleId="RTFNum68">
    <w:name w:val="RTF_Num 6 8"/>
  </w:style>
  <w:style w:type="character" w:customStyle="1" w:styleId="RTFNum69">
    <w:name w:val="RTF_Num 6 9"/>
  </w:style>
  <w:style w:type="character" w:customStyle="1" w:styleId="RTFNum71">
    <w:name w:val="RTF_Num 7 1"/>
  </w:style>
  <w:style w:type="character" w:customStyle="1" w:styleId="RTFNum72">
    <w:name w:val="RTF_Num 7 2"/>
  </w:style>
  <w:style w:type="character" w:customStyle="1" w:styleId="RTFNum73">
    <w:name w:val="RTF_Num 7 3"/>
  </w:style>
  <w:style w:type="character" w:customStyle="1" w:styleId="RTFNum74">
    <w:name w:val="RTF_Num 7 4"/>
  </w:style>
  <w:style w:type="character" w:customStyle="1" w:styleId="RTFNum75">
    <w:name w:val="RTF_Num 7 5"/>
  </w:style>
  <w:style w:type="character" w:customStyle="1" w:styleId="RTFNum76">
    <w:name w:val="RTF_Num 7 6"/>
  </w:style>
  <w:style w:type="character" w:customStyle="1" w:styleId="RTFNum77">
    <w:name w:val="RTF_Num 7 7"/>
  </w:style>
  <w:style w:type="character" w:customStyle="1" w:styleId="RTFNum78">
    <w:name w:val="RTF_Num 7 8"/>
  </w:style>
  <w:style w:type="character" w:customStyle="1" w:styleId="RTFNum79">
    <w:name w:val="RTF_Num 7 9"/>
  </w:style>
  <w:style w:type="character" w:customStyle="1" w:styleId="RTFNum81">
    <w:name w:val="RTF_Num 8 1"/>
    <w:rPr>
      <w:b w:val="0"/>
      <w:bCs w:val="0"/>
      <w:i w:val="0"/>
      <w:iCs w:val="0"/>
    </w:rPr>
  </w:style>
  <w:style w:type="character" w:customStyle="1" w:styleId="RTFNum82">
    <w:name w:val="RTF_Num 8 2"/>
  </w:style>
  <w:style w:type="character" w:customStyle="1" w:styleId="RTFNum83">
    <w:name w:val="RTF_Num 8 3"/>
  </w:style>
  <w:style w:type="character" w:customStyle="1" w:styleId="RTFNum84">
    <w:name w:val="RTF_Num 8 4"/>
  </w:style>
  <w:style w:type="character" w:customStyle="1" w:styleId="RTFNum85">
    <w:name w:val="RTF_Num 8 5"/>
  </w:style>
  <w:style w:type="character" w:customStyle="1" w:styleId="RTFNum86">
    <w:name w:val="RTF_Num 8 6"/>
  </w:style>
  <w:style w:type="character" w:customStyle="1" w:styleId="RTFNum87">
    <w:name w:val="RTF_Num 8 7"/>
  </w:style>
  <w:style w:type="character" w:customStyle="1" w:styleId="RTFNum88">
    <w:name w:val="RTF_Num 8 8"/>
  </w:style>
  <w:style w:type="character" w:customStyle="1" w:styleId="RTFNum89">
    <w:name w:val="RTF_Num 8 9"/>
  </w:style>
  <w:style w:type="character" w:customStyle="1" w:styleId="WW8Num1584z0">
    <w:name w:val="WW8Num1584z0"/>
    <w:rPr>
      <w:b w:val="0"/>
      <w:i w:val="0"/>
    </w:rPr>
  </w:style>
  <w:style w:type="character" w:customStyle="1" w:styleId="Absatz-Standardschriftart">
    <w:name w:val="Absatz-Standardschriftart"/>
  </w:style>
  <w:style w:type="character" w:customStyle="1" w:styleId="WW8Num26z2">
    <w:name w:val="WW8Num26z2"/>
    <w:rPr>
      <w:rFonts w:ascii="Arial" w:hAnsi="Arial" w:cs="Arial"/>
      <w:caps w:val="0"/>
      <w:smallCaps w:val="0"/>
      <w:strike w:val="0"/>
      <w:dstrike w:val="0"/>
      <w:vanish w:val="0"/>
      <w:color w:val="auto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WW8Num30z0">
    <w:name w:val="WW8Num30z0"/>
    <w:rPr>
      <w:color w:val="000000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64z0">
    <w:name w:val="WW8Num64z0"/>
    <w:rPr>
      <w:rFonts w:ascii="Times New Roman" w:hAnsi="Times New Roman" w:cs="Times New Roman"/>
      <w:b w:val="0"/>
      <w:i w:val="0"/>
      <w:sz w:val="20"/>
      <w:u w:val="none"/>
    </w:rPr>
  </w:style>
  <w:style w:type="character" w:customStyle="1" w:styleId="WW8Num72z0">
    <w:name w:val="WW8Num72z0"/>
    <w:rPr>
      <w:b w:val="0"/>
      <w:i w:val="0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82z0">
    <w:name w:val="WW8Num82z0"/>
    <w:rPr>
      <w:b w:val="0"/>
    </w:rPr>
  </w:style>
  <w:style w:type="character" w:customStyle="1" w:styleId="WW8Num85z0">
    <w:name w:val="WW8Num85z0"/>
    <w:rPr>
      <w:rFonts w:ascii="Symbol" w:hAnsi="Symbol" w:cs="Symbol"/>
    </w:rPr>
  </w:style>
  <w:style w:type="character" w:customStyle="1" w:styleId="WW8Num86z0">
    <w:name w:val="WW8Num86z0"/>
    <w:rPr>
      <w:color w:val="000000"/>
    </w:rPr>
  </w:style>
  <w:style w:type="character" w:customStyle="1" w:styleId="WW8Num88z0">
    <w:name w:val="WW8Num88z0"/>
    <w:rPr>
      <w:rFonts w:ascii="Symbol" w:hAnsi="Symbol" w:cs="Symbol"/>
    </w:rPr>
  </w:style>
  <w:style w:type="character" w:customStyle="1" w:styleId="WW8Num90z0">
    <w:name w:val="WW8Num90z0"/>
    <w:rPr>
      <w:u w:val="none"/>
    </w:rPr>
  </w:style>
  <w:style w:type="character" w:customStyle="1" w:styleId="WW8Num95z0">
    <w:name w:val="WW8Num95z0"/>
    <w:rPr>
      <w:b w:val="0"/>
    </w:rPr>
  </w:style>
  <w:style w:type="character" w:customStyle="1" w:styleId="WW8Num103z0">
    <w:name w:val="WW8Num103z0"/>
    <w:rPr>
      <w:rFonts w:cs="Times New Roman"/>
    </w:rPr>
  </w:style>
  <w:style w:type="character" w:customStyle="1" w:styleId="WW8Num105z0">
    <w:name w:val="WW8Num105z0"/>
    <w:rPr>
      <w:u w:val="none"/>
    </w:rPr>
  </w:style>
  <w:style w:type="character" w:customStyle="1" w:styleId="WW8Num108z1">
    <w:name w:val="WW8Num108z1"/>
    <w:rPr>
      <w:rFonts w:ascii="Courier New" w:hAnsi="Courier New" w:cs="Courier New"/>
    </w:rPr>
  </w:style>
  <w:style w:type="character" w:customStyle="1" w:styleId="WW8Num108z2">
    <w:name w:val="WW8Num108z2"/>
    <w:rPr>
      <w:rFonts w:ascii="Wingdings" w:hAnsi="Wingdings" w:cs="Wingdings"/>
    </w:rPr>
  </w:style>
  <w:style w:type="character" w:customStyle="1" w:styleId="WW8Num108z3">
    <w:name w:val="WW8Num108z3"/>
    <w:rPr>
      <w:rFonts w:ascii="Symbol" w:hAnsi="Symbol" w:cs="Symbol"/>
    </w:rPr>
  </w:style>
  <w:style w:type="character" w:customStyle="1" w:styleId="WW8Num110z0">
    <w:name w:val="WW8Num110z0"/>
    <w:rPr>
      <w:rFonts w:ascii="Times New Roman" w:hAnsi="Times New Roman" w:cs="Times New Roman"/>
      <w:b w:val="0"/>
      <w:i w:val="0"/>
      <w:sz w:val="20"/>
      <w:u w:val="none"/>
    </w:rPr>
  </w:style>
  <w:style w:type="character" w:customStyle="1" w:styleId="WW8Num111z0">
    <w:name w:val="WW8Num111z0"/>
    <w:rPr>
      <w:b w:val="0"/>
    </w:rPr>
  </w:style>
  <w:style w:type="character" w:customStyle="1" w:styleId="WW8Num114z0">
    <w:name w:val="WW8Num114z0"/>
    <w:rPr>
      <w:rFonts w:ascii="Arial" w:hAnsi="Arial" w:cs="Arial"/>
      <w:sz w:val="22"/>
    </w:rPr>
  </w:style>
  <w:style w:type="character" w:customStyle="1" w:styleId="WW8Num116z0">
    <w:name w:val="WW8Num116z0"/>
    <w:rPr>
      <w:rFonts w:ascii="Symbol" w:hAnsi="Symbol" w:cs="Symbol"/>
      <w:b/>
    </w:rPr>
  </w:style>
  <w:style w:type="character" w:customStyle="1" w:styleId="WW8Num117z0">
    <w:name w:val="WW8Num117z0"/>
    <w:rPr>
      <w:rFonts w:ascii="Symbol" w:hAnsi="Symbol" w:cs="Symbol"/>
    </w:rPr>
  </w:style>
  <w:style w:type="character" w:customStyle="1" w:styleId="WW8Num125z0">
    <w:name w:val="WW8Num125z0"/>
    <w:rPr>
      <w:rFonts w:ascii="Symbol" w:hAnsi="Symbol" w:cs="Symbol"/>
    </w:rPr>
  </w:style>
  <w:style w:type="character" w:customStyle="1" w:styleId="WW8Num129z0">
    <w:name w:val="WW8Num129z0"/>
    <w:rPr>
      <w:u w:val="single"/>
    </w:rPr>
  </w:style>
  <w:style w:type="character" w:customStyle="1" w:styleId="WW8Num134z0">
    <w:name w:val="WW8Num134z0"/>
    <w:rPr>
      <w:rFonts w:ascii="Symbol" w:hAnsi="Symbol" w:cs="Symbol"/>
    </w:rPr>
  </w:style>
  <w:style w:type="character" w:customStyle="1" w:styleId="WW8Num154z0">
    <w:name w:val="WW8Num154z0"/>
    <w:rPr>
      <w:rFonts w:ascii="Symbol" w:hAnsi="Symbol" w:cs="Symbol"/>
    </w:rPr>
  </w:style>
  <w:style w:type="character" w:customStyle="1" w:styleId="WW8Num160z0">
    <w:name w:val="WW8Num160z0"/>
    <w:rPr>
      <w:b w:val="0"/>
      <w:i w:val="0"/>
    </w:rPr>
  </w:style>
  <w:style w:type="character" w:customStyle="1" w:styleId="WW8Num163z0">
    <w:name w:val="WW8Num163z0"/>
    <w:rPr>
      <w:rFonts w:ascii="Times New Roman" w:hAnsi="Times New Roman" w:cs="Times New Roman"/>
    </w:rPr>
  </w:style>
  <w:style w:type="character" w:customStyle="1" w:styleId="WW8Num164z0">
    <w:name w:val="WW8Num164z0"/>
    <w:rPr>
      <w:rFonts w:ascii="Symbol" w:hAnsi="Symbol" w:cs="Symbol"/>
    </w:rPr>
  </w:style>
  <w:style w:type="character" w:customStyle="1" w:styleId="WW8Num166z0">
    <w:name w:val="WW8Num166z0"/>
    <w:rPr>
      <w:b w:val="0"/>
      <w:i w:val="0"/>
    </w:rPr>
  </w:style>
  <w:style w:type="character" w:customStyle="1" w:styleId="WW8Num169z0">
    <w:name w:val="WW8Num169z0"/>
    <w:rPr>
      <w:rFonts w:ascii="Symbol" w:hAnsi="Symbol" w:cs="Symbol"/>
    </w:rPr>
  </w:style>
  <w:style w:type="character" w:customStyle="1" w:styleId="WW8Num172z0">
    <w:name w:val="WW8Num172z0"/>
    <w:rPr>
      <w:rFonts w:ascii="Symbol" w:hAnsi="Symbol" w:cs="Symbol"/>
    </w:rPr>
  </w:style>
  <w:style w:type="character" w:customStyle="1" w:styleId="WW8Num173z0">
    <w:name w:val="WW8Num173z0"/>
    <w:rPr>
      <w:b w:val="0"/>
    </w:rPr>
  </w:style>
  <w:style w:type="character" w:customStyle="1" w:styleId="WW8Num175z0">
    <w:name w:val="WW8Num175z0"/>
    <w:rPr>
      <w:b w:val="0"/>
      <w:i w:val="0"/>
    </w:rPr>
  </w:style>
  <w:style w:type="character" w:customStyle="1" w:styleId="WW8Num176z0">
    <w:name w:val="WW8Num176z0"/>
    <w:rPr>
      <w:rFonts w:ascii="Symbol" w:hAnsi="Symbol" w:cs="Symbol"/>
    </w:rPr>
  </w:style>
  <w:style w:type="character" w:customStyle="1" w:styleId="WW8Num176z1">
    <w:name w:val="WW8Num176z1"/>
    <w:rPr>
      <w:rFonts w:ascii="Courier New" w:hAnsi="Courier New" w:cs="Courier New"/>
    </w:rPr>
  </w:style>
  <w:style w:type="character" w:customStyle="1" w:styleId="WW8Num176z2">
    <w:name w:val="WW8Num176z2"/>
    <w:rPr>
      <w:rFonts w:ascii="Wingdings" w:hAnsi="Wingdings" w:cs="Wingdings"/>
    </w:rPr>
  </w:style>
  <w:style w:type="character" w:customStyle="1" w:styleId="WW8Num179z0">
    <w:name w:val="WW8Num179z0"/>
    <w:rPr>
      <w:b/>
    </w:rPr>
  </w:style>
  <w:style w:type="character" w:customStyle="1" w:styleId="WW8Num185z0">
    <w:name w:val="WW8Num185z0"/>
    <w:rPr>
      <w:rFonts w:cs="Times New Roman"/>
    </w:rPr>
  </w:style>
  <w:style w:type="character" w:customStyle="1" w:styleId="WW8Num191z0">
    <w:name w:val="WW8Num191z0"/>
    <w:rPr>
      <w:i/>
      <w:u w:val="single"/>
    </w:rPr>
  </w:style>
  <w:style w:type="character" w:customStyle="1" w:styleId="WW8Num206z0">
    <w:name w:val="WW8Num206z0"/>
    <w:rPr>
      <w:rFonts w:ascii="Times New Roman" w:eastAsia="Times New Roman" w:hAnsi="Times New Roman" w:cs="Times New Roman"/>
    </w:rPr>
  </w:style>
  <w:style w:type="character" w:customStyle="1" w:styleId="WW8Num206z1">
    <w:name w:val="WW8Num206z1"/>
    <w:rPr>
      <w:rFonts w:ascii="Courier New" w:hAnsi="Courier New" w:cs="Courier New"/>
    </w:rPr>
  </w:style>
  <w:style w:type="character" w:customStyle="1" w:styleId="WW8Num206z2">
    <w:name w:val="WW8Num206z2"/>
    <w:rPr>
      <w:rFonts w:ascii="Wingdings" w:hAnsi="Wingdings" w:cs="Wingdings"/>
    </w:rPr>
  </w:style>
  <w:style w:type="character" w:customStyle="1" w:styleId="WW8Num206z3">
    <w:name w:val="WW8Num206z3"/>
    <w:rPr>
      <w:rFonts w:ascii="Symbol" w:hAnsi="Symbol" w:cs="Symbol"/>
    </w:rPr>
  </w:style>
  <w:style w:type="character" w:customStyle="1" w:styleId="WW8Num209z0">
    <w:name w:val="WW8Num209z0"/>
    <w:rPr>
      <w:rFonts w:ascii="Times New Roman" w:hAnsi="Times New Roman" w:cs="Times New Roman"/>
    </w:rPr>
  </w:style>
  <w:style w:type="character" w:customStyle="1" w:styleId="WW8Num210z0">
    <w:name w:val="WW8Num210z0"/>
    <w:rPr>
      <w:rFonts w:cs="Times New Roman"/>
    </w:rPr>
  </w:style>
  <w:style w:type="character" w:customStyle="1" w:styleId="WW8Num217z0">
    <w:name w:val="WW8Num217z0"/>
    <w:rPr>
      <w:rFonts w:cs="Times New Roman"/>
    </w:rPr>
  </w:style>
  <w:style w:type="character" w:customStyle="1" w:styleId="WW8Num219z0">
    <w:name w:val="WW8Num219z0"/>
    <w:rPr>
      <w:rFonts w:ascii="Arial" w:hAnsi="Arial" w:cs="Arial"/>
      <w:b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29z0">
    <w:name w:val="WW8Num229z0"/>
    <w:rPr>
      <w:b w:val="0"/>
      <w:i w:val="0"/>
    </w:rPr>
  </w:style>
  <w:style w:type="character" w:customStyle="1" w:styleId="WW8Num233z0">
    <w:name w:val="WW8Num233z0"/>
    <w:rPr>
      <w:color w:val="000000"/>
    </w:rPr>
  </w:style>
  <w:style w:type="character" w:customStyle="1" w:styleId="WW8Num237z0">
    <w:name w:val="WW8Num237z0"/>
    <w:rPr>
      <w:rFonts w:ascii="Times New Roman" w:hAnsi="Times New Roman" w:cs="Times New Roman"/>
    </w:rPr>
  </w:style>
  <w:style w:type="character" w:customStyle="1" w:styleId="WW8Num238z1">
    <w:name w:val="WW8Num238z1"/>
    <w:rPr>
      <w:rFonts w:ascii="Arial" w:hAnsi="Arial" w:cs="Arial"/>
      <w:sz w:val="22"/>
    </w:rPr>
  </w:style>
  <w:style w:type="character" w:customStyle="1" w:styleId="WW8Num241z0">
    <w:name w:val="WW8Num241z0"/>
    <w:rPr>
      <w:rFonts w:ascii="Symbol" w:hAnsi="Symbol" w:cs="Symbol"/>
    </w:rPr>
  </w:style>
  <w:style w:type="character" w:customStyle="1" w:styleId="WW8Num246z0">
    <w:name w:val="WW8Num246z0"/>
    <w:rPr>
      <w:b w:val="0"/>
      <w:i w:val="0"/>
    </w:rPr>
  </w:style>
  <w:style w:type="character" w:customStyle="1" w:styleId="WW8Num249z0">
    <w:name w:val="WW8Num249z0"/>
    <w:rPr>
      <w:rFonts w:ascii="Symbol" w:hAnsi="Symbol" w:cs="Symbol"/>
    </w:rPr>
  </w:style>
  <w:style w:type="character" w:customStyle="1" w:styleId="WW8Num251z0">
    <w:name w:val="WW8Num251z0"/>
    <w:rPr>
      <w:u w:val="single"/>
    </w:rPr>
  </w:style>
  <w:style w:type="character" w:customStyle="1" w:styleId="WW8Num256z0">
    <w:name w:val="WW8Num256z0"/>
    <w:rPr>
      <w:rFonts w:cs="Times New Roman"/>
    </w:rPr>
  </w:style>
  <w:style w:type="character" w:customStyle="1" w:styleId="WW8Num257z0">
    <w:name w:val="WW8Num257z0"/>
    <w:rPr>
      <w:rFonts w:ascii="Times New Roman" w:hAnsi="Times New Roman" w:cs="Times New Roman"/>
      <w:b w:val="0"/>
      <w:i w:val="0"/>
      <w:sz w:val="20"/>
      <w:u w:val="none"/>
    </w:rPr>
  </w:style>
  <w:style w:type="character" w:customStyle="1" w:styleId="WW8Num258z1">
    <w:name w:val="WW8Num258z1"/>
    <w:rPr>
      <w:color w:val="000000"/>
    </w:rPr>
  </w:style>
  <w:style w:type="character" w:customStyle="1" w:styleId="WW8Num260z0">
    <w:name w:val="WW8Num260z0"/>
    <w:rPr>
      <w:b w:val="0"/>
      <w:i w:val="0"/>
    </w:rPr>
  </w:style>
  <w:style w:type="character" w:customStyle="1" w:styleId="WW8Num262z1">
    <w:name w:val="WW8Num262z1"/>
    <w:rPr>
      <w:rFonts w:ascii="Courier New" w:hAnsi="Courier New" w:cs="Courier New"/>
    </w:rPr>
  </w:style>
  <w:style w:type="character" w:customStyle="1" w:styleId="WW8Num262z2">
    <w:name w:val="WW8Num262z2"/>
    <w:rPr>
      <w:rFonts w:ascii="Wingdings" w:hAnsi="Wingdings" w:cs="Wingdings"/>
    </w:rPr>
  </w:style>
  <w:style w:type="character" w:customStyle="1" w:styleId="WW8Num270z0">
    <w:name w:val="WW8Num270z0"/>
    <w:rPr>
      <w:rFonts w:ascii="Symbol" w:hAnsi="Symbol" w:cs="Symbol"/>
    </w:rPr>
  </w:style>
  <w:style w:type="character" w:customStyle="1" w:styleId="WW8Num273z0">
    <w:name w:val="WW8Num273z0"/>
    <w:rPr>
      <w:rFonts w:ascii="Symbol" w:hAnsi="Symbol" w:cs="Symbol"/>
    </w:rPr>
  </w:style>
  <w:style w:type="character" w:customStyle="1" w:styleId="WW8Num277z1">
    <w:name w:val="WW8Num277z1"/>
    <w:rPr>
      <w:rFonts w:ascii="Courier New" w:hAnsi="Courier New" w:cs="Courier New"/>
    </w:rPr>
  </w:style>
  <w:style w:type="character" w:customStyle="1" w:styleId="WW8Num277z2">
    <w:name w:val="WW8Num277z2"/>
    <w:rPr>
      <w:rFonts w:ascii="Wingdings" w:hAnsi="Wingdings" w:cs="Wingdings"/>
    </w:rPr>
  </w:style>
  <w:style w:type="character" w:customStyle="1" w:styleId="WW8Num277z3">
    <w:name w:val="WW8Num277z3"/>
    <w:rPr>
      <w:rFonts w:ascii="Symbol" w:hAnsi="Symbol" w:cs="Symbol"/>
    </w:rPr>
  </w:style>
  <w:style w:type="character" w:customStyle="1" w:styleId="WW8Num278z0">
    <w:name w:val="WW8Num278z0"/>
    <w:rPr>
      <w:b w:val="0"/>
      <w:i w:val="0"/>
    </w:rPr>
  </w:style>
  <w:style w:type="character" w:customStyle="1" w:styleId="WW8Num279z0">
    <w:name w:val="WW8Num279z0"/>
    <w:rPr>
      <w:rFonts w:ascii="Symbol" w:hAnsi="Symbol" w:cs="Symbol"/>
    </w:rPr>
  </w:style>
  <w:style w:type="character" w:customStyle="1" w:styleId="WW8Num287z0">
    <w:name w:val="WW8Num287z0"/>
    <w:rPr>
      <w:rFonts w:ascii="Symbol" w:hAnsi="Symbol" w:cs="Symbol"/>
    </w:rPr>
  </w:style>
  <w:style w:type="character" w:customStyle="1" w:styleId="WW8Num288z0">
    <w:name w:val="WW8Num288z0"/>
    <w:rPr>
      <w:rFonts w:ascii="Marlett" w:hAnsi="Marlett" w:cs="CG Times (WN)"/>
      <w:sz w:val="24"/>
    </w:rPr>
  </w:style>
  <w:style w:type="character" w:customStyle="1" w:styleId="WW8Num290z1">
    <w:name w:val="WW8Num290z1"/>
    <w:rPr>
      <w:rFonts w:cs="Times New Roman"/>
      <w:b w:val="0"/>
      <w:i w:val="0"/>
    </w:rPr>
  </w:style>
  <w:style w:type="character" w:customStyle="1" w:styleId="WW8Num295z0">
    <w:name w:val="WW8Num295z0"/>
    <w:rPr>
      <w:b w:val="0"/>
      <w:i w:val="0"/>
    </w:rPr>
  </w:style>
  <w:style w:type="character" w:customStyle="1" w:styleId="WW8Num297z0">
    <w:name w:val="WW8Num297z0"/>
    <w:rPr>
      <w:rFonts w:ascii="Symbol" w:hAnsi="Symbol" w:cs="Symbol"/>
    </w:rPr>
  </w:style>
  <w:style w:type="character" w:customStyle="1" w:styleId="WW8Num300z0">
    <w:name w:val="WW8Num300z0"/>
    <w:rPr>
      <w:b/>
    </w:rPr>
  </w:style>
  <w:style w:type="character" w:customStyle="1" w:styleId="WW8Num302z0">
    <w:name w:val="WW8Num302z0"/>
    <w:rPr>
      <w:rFonts w:ascii="Symbol" w:hAnsi="Symbol" w:cs="Symbol"/>
    </w:rPr>
  </w:style>
  <w:style w:type="character" w:customStyle="1" w:styleId="WW8Num304z2">
    <w:name w:val="WW8Num304z2"/>
    <w:rPr>
      <w:rFonts w:ascii="Symbol" w:hAnsi="Symbol" w:cs="Symbol"/>
    </w:rPr>
  </w:style>
  <w:style w:type="character" w:customStyle="1" w:styleId="WW8Num318z0">
    <w:name w:val="WW8Num318z0"/>
    <w:rPr>
      <w:b w:val="0"/>
      <w:i w:val="0"/>
    </w:rPr>
  </w:style>
  <w:style w:type="character" w:customStyle="1" w:styleId="WW8Num323z0">
    <w:name w:val="WW8Num323z0"/>
    <w:rPr>
      <w:b w:val="0"/>
      <w:i w:val="0"/>
    </w:rPr>
  </w:style>
  <w:style w:type="character" w:customStyle="1" w:styleId="WW8Num333z0">
    <w:name w:val="WW8Num333z0"/>
    <w:rPr>
      <w:b w:val="0"/>
      <w:i w:val="0"/>
    </w:rPr>
  </w:style>
  <w:style w:type="character" w:customStyle="1" w:styleId="WW8Num337z0">
    <w:name w:val="WW8Num337z0"/>
    <w:rPr>
      <w:b w:val="0"/>
      <w:i w:val="0"/>
    </w:rPr>
  </w:style>
  <w:style w:type="character" w:customStyle="1" w:styleId="WW8Num339z0">
    <w:name w:val="WW8Num339z0"/>
    <w:rPr>
      <w:b w:val="0"/>
      <w:i w:val="0"/>
    </w:rPr>
  </w:style>
  <w:style w:type="character" w:customStyle="1" w:styleId="WW8Num339z2">
    <w:name w:val="WW8Num339z2"/>
    <w:rPr>
      <w:b w:val="0"/>
      <w:i w:val="0"/>
      <w:sz w:val="22"/>
    </w:rPr>
  </w:style>
  <w:style w:type="character" w:customStyle="1" w:styleId="WW8Num343z0">
    <w:name w:val="WW8Num343z0"/>
    <w:rPr>
      <w:rFonts w:ascii="Symbol" w:hAnsi="Symbol" w:cs="Symbol"/>
    </w:rPr>
  </w:style>
  <w:style w:type="character" w:customStyle="1" w:styleId="WW8Num344z0">
    <w:name w:val="WW8Num344z0"/>
    <w:rPr>
      <w:rFonts w:ascii="Arial" w:hAnsi="Arial" w:cs="Times New Roman"/>
      <w:b/>
      <w:i w:val="0"/>
      <w:sz w:val="22"/>
    </w:rPr>
  </w:style>
  <w:style w:type="character" w:customStyle="1" w:styleId="WW8Num349z0">
    <w:name w:val="WW8Num349z0"/>
    <w:rPr>
      <w:b w:val="0"/>
      <w:i w:val="0"/>
    </w:rPr>
  </w:style>
  <w:style w:type="character" w:customStyle="1" w:styleId="WW8Num351z0">
    <w:name w:val="WW8Num351z0"/>
    <w:rPr>
      <w:b w:val="0"/>
      <w:i w:val="0"/>
    </w:rPr>
  </w:style>
  <w:style w:type="character" w:customStyle="1" w:styleId="WW8Num352z0">
    <w:name w:val="WW8Num352z0"/>
    <w:rPr>
      <w:rFonts w:ascii="Symbol" w:hAnsi="Symbol" w:cs="Symbol"/>
    </w:rPr>
  </w:style>
  <w:style w:type="character" w:customStyle="1" w:styleId="WW8Num355z0">
    <w:name w:val="WW8Num355z0"/>
    <w:rPr>
      <w:rFonts w:ascii="Symbol" w:hAnsi="Symbol" w:cs="Symbol"/>
    </w:rPr>
  </w:style>
  <w:style w:type="character" w:customStyle="1" w:styleId="WW8Num355z1">
    <w:name w:val="WW8Num355z1"/>
    <w:rPr>
      <w:rFonts w:ascii="Courier New" w:hAnsi="Courier New" w:cs="Courier New"/>
    </w:rPr>
  </w:style>
  <w:style w:type="character" w:customStyle="1" w:styleId="WW8Num355z2">
    <w:name w:val="WW8Num355z2"/>
    <w:rPr>
      <w:rFonts w:ascii="Wingdings" w:hAnsi="Wingdings" w:cs="Wingdings"/>
    </w:rPr>
  </w:style>
  <w:style w:type="character" w:customStyle="1" w:styleId="WW8Num367z0">
    <w:name w:val="WW8Num367z0"/>
    <w:rPr>
      <w:u w:val="single"/>
    </w:rPr>
  </w:style>
  <w:style w:type="character" w:customStyle="1" w:styleId="WW8Num368z0">
    <w:name w:val="WW8Num368z0"/>
    <w:rPr>
      <w:b w:val="0"/>
      <w:i w:val="0"/>
    </w:rPr>
  </w:style>
  <w:style w:type="character" w:customStyle="1" w:styleId="WW8Num373z0">
    <w:name w:val="WW8Num373z0"/>
    <w:rPr>
      <w:rFonts w:ascii="Symbol" w:hAnsi="Symbol" w:cs="Symbol"/>
    </w:rPr>
  </w:style>
  <w:style w:type="character" w:customStyle="1" w:styleId="WW8Num374z0">
    <w:name w:val="WW8Num374z0"/>
    <w:rPr>
      <w:rFonts w:ascii="Arial" w:hAnsi="Arial" w:cs="Arial"/>
      <w:b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75z2">
    <w:name w:val="WW8Num375z2"/>
    <w:rPr>
      <w:b w:val="0"/>
      <w:i w:val="0"/>
    </w:rPr>
  </w:style>
  <w:style w:type="character" w:customStyle="1" w:styleId="WW8Num380z0">
    <w:name w:val="WW8Num380z0"/>
    <w:rPr>
      <w:rFonts w:cs="Times New Roman"/>
    </w:rPr>
  </w:style>
  <w:style w:type="character" w:customStyle="1" w:styleId="WW8Num381z0">
    <w:name w:val="WW8Num381z0"/>
    <w:rPr>
      <w:b w:val="0"/>
      <w:i w:val="0"/>
    </w:rPr>
  </w:style>
  <w:style w:type="character" w:customStyle="1" w:styleId="WW8Num397z0">
    <w:name w:val="WW8Num397z0"/>
    <w:rPr>
      <w:b w:val="0"/>
      <w:i w:val="0"/>
    </w:rPr>
  </w:style>
  <w:style w:type="character" w:customStyle="1" w:styleId="WW8Num401z0">
    <w:name w:val="WW8Num401z0"/>
    <w:rPr>
      <w:rFonts w:ascii="Arial" w:hAnsi="Arial" w:cs="Arial"/>
      <w:b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04z0">
    <w:name w:val="WW8Num404z0"/>
    <w:rPr>
      <w:u w:val="single"/>
    </w:rPr>
  </w:style>
  <w:style w:type="character" w:customStyle="1" w:styleId="WW8Num405z0">
    <w:name w:val="WW8Num405z0"/>
    <w:rPr>
      <w:rFonts w:cs="Times New Roman"/>
    </w:rPr>
  </w:style>
  <w:style w:type="character" w:customStyle="1" w:styleId="WW8Num407z0">
    <w:name w:val="WW8Num407z0"/>
    <w:rPr>
      <w:b w:val="0"/>
      <w:i w:val="0"/>
    </w:rPr>
  </w:style>
  <w:style w:type="character" w:customStyle="1" w:styleId="WW8Num434z0">
    <w:name w:val="WW8Num434z0"/>
    <w:rPr>
      <w:b w:val="0"/>
      <w:i w:val="0"/>
    </w:rPr>
  </w:style>
  <w:style w:type="character" w:customStyle="1" w:styleId="WW8Num435z0">
    <w:name w:val="WW8Num435z0"/>
    <w:rPr>
      <w:rFonts w:cs="Times New Roman"/>
    </w:rPr>
  </w:style>
  <w:style w:type="character" w:customStyle="1" w:styleId="WW8Num436z0">
    <w:name w:val="WW8Num436z0"/>
    <w:rPr>
      <w:rFonts w:ascii="Symbol" w:hAnsi="Symbol" w:cs="Symbol"/>
    </w:rPr>
  </w:style>
  <w:style w:type="character" w:customStyle="1" w:styleId="WW8Num436z1">
    <w:name w:val="WW8Num436z1"/>
    <w:rPr>
      <w:rFonts w:ascii="Courier New" w:hAnsi="Courier New" w:cs="Courier New"/>
    </w:rPr>
  </w:style>
  <w:style w:type="character" w:customStyle="1" w:styleId="WW8Num436z2">
    <w:name w:val="WW8Num436z2"/>
    <w:rPr>
      <w:rFonts w:ascii="Wingdings" w:hAnsi="Wingdings" w:cs="Wingdings"/>
    </w:rPr>
  </w:style>
  <w:style w:type="character" w:customStyle="1" w:styleId="WW8Num438z0">
    <w:name w:val="WW8Num438z0"/>
    <w:rPr>
      <w:rFonts w:cs="Times New Roman"/>
    </w:rPr>
  </w:style>
  <w:style w:type="character" w:customStyle="1" w:styleId="WW8Num441z0">
    <w:name w:val="WW8Num441z0"/>
    <w:rPr>
      <w:rFonts w:cs="Times New Roman"/>
    </w:rPr>
  </w:style>
  <w:style w:type="character" w:customStyle="1" w:styleId="WW8Num442z0">
    <w:name w:val="WW8Num442z0"/>
    <w:rPr>
      <w:b w:val="0"/>
      <w:i w:val="0"/>
    </w:rPr>
  </w:style>
  <w:style w:type="character" w:customStyle="1" w:styleId="WW8Num451z0">
    <w:name w:val="WW8Num451z0"/>
    <w:rPr>
      <w:rFonts w:ascii="Symbol" w:hAnsi="Symbol" w:cs="Symbol"/>
    </w:rPr>
  </w:style>
  <w:style w:type="character" w:customStyle="1" w:styleId="WW8Num457z0">
    <w:name w:val="WW8Num457z0"/>
    <w:rPr>
      <w:b/>
    </w:rPr>
  </w:style>
  <w:style w:type="character" w:customStyle="1" w:styleId="WW8Num463z0">
    <w:name w:val="WW8Num463z0"/>
    <w:rPr>
      <w:rFonts w:ascii="Times New Roman" w:hAnsi="Times New Roman" w:cs="Times New Roman"/>
      <w:strike w:val="0"/>
      <w:dstrike w:val="0"/>
      <w:sz w:val="24"/>
      <w:u w:val="none"/>
    </w:rPr>
  </w:style>
  <w:style w:type="character" w:customStyle="1" w:styleId="WW8Num466z0">
    <w:name w:val="WW8Num466z0"/>
    <w:rPr>
      <w:rFonts w:cs="Arial"/>
    </w:rPr>
  </w:style>
  <w:style w:type="character" w:customStyle="1" w:styleId="WW8Num467z0">
    <w:name w:val="WW8Num467z0"/>
    <w:rPr>
      <w:rFonts w:ascii="Arial" w:hAnsi="Arial" w:cs="Arial"/>
      <w:b w:val="0"/>
      <w:i w:val="0"/>
      <w:sz w:val="24"/>
      <w:u w:val="none"/>
    </w:rPr>
  </w:style>
  <w:style w:type="character" w:customStyle="1" w:styleId="WW8Num470z0">
    <w:name w:val="WW8Num470z0"/>
    <w:rPr>
      <w:rFonts w:ascii="Symbol" w:hAnsi="Symbol" w:cs="Symbol"/>
    </w:rPr>
  </w:style>
  <w:style w:type="character" w:customStyle="1" w:styleId="WW8Num472z0">
    <w:name w:val="WW8Num472z0"/>
    <w:rPr>
      <w:rFonts w:ascii="Symbol" w:hAnsi="Symbol" w:cs="Symbol"/>
    </w:rPr>
  </w:style>
  <w:style w:type="character" w:customStyle="1" w:styleId="WW8Num472z1">
    <w:name w:val="WW8Num472z1"/>
    <w:rPr>
      <w:rFonts w:ascii="Courier New" w:hAnsi="Courier New" w:cs="Courier New"/>
    </w:rPr>
  </w:style>
  <w:style w:type="character" w:customStyle="1" w:styleId="WW8Num472z2">
    <w:name w:val="WW8Num472z2"/>
    <w:rPr>
      <w:rFonts w:ascii="Wingdings" w:hAnsi="Wingdings" w:cs="Wingdings"/>
    </w:rPr>
  </w:style>
  <w:style w:type="character" w:customStyle="1" w:styleId="WW8Num473z1">
    <w:name w:val="WW8Num473z1"/>
    <w:rPr>
      <w:rFonts w:ascii="Arial" w:hAnsi="Arial" w:cs="Arial"/>
      <w:sz w:val="22"/>
    </w:rPr>
  </w:style>
  <w:style w:type="character" w:customStyle="1" w:styleId="WW8Num474z0">
    <w:name w:val="WW8Num474z0"/>
    <w:rPr>
      <w:b w:val="0"/>
      <w:i w:val="0"/>
    </w:rPr>
  </w:style>
  <w:style w:type="character" w:customStyle="1" w:styleId="WW8Num483z1">
    <w:name w:val="WW8Num483z1"/>
    <w:rPr>
      <w:b/>
    </w:rPr>
  </w:style>
  <w:style w:type="character" w:customStyle="1" w:styleId="WW8Num485z0">
    <w:name w:val="WW8Num485z0"/>
    <w:rPr>
      <w:rFonts w:ascii="Symbol" w:hAnsi="Symbol" w:cs="Symbol"/>
    </w:rPr>
  </w:style>
  <w:style w:type="character" w:customStyle="1" w:styleId="WW8Num487z0">
    <w:name w:val="WW8Num487z0"/>
    <w:rPr>
      <w:rFonts w:ascii="Times New Roman" w:eastAsia="Times New Roman" w:hAnsi="Times New Roman" w:cs="Times New Roman"/>
    </w:rPr>
  </w:style>
  <w:style w:type="character" w:customStyle="1" w:styleId="WW8Num487z1">
    <w:name w:val="WW8Num487z1"/>
    <w:rPr>
      <w:rFonts w:ascii="Courier New" w:hAnsi="Courier New" w:cs="Courier New"/>
    </w:rPr>
  </w:style>
  <w:style w:type="character" w:customStyle="1" w:styleId="WW8Num487z2">
    <w:name w:val="WW8Num487z2"/>
    <w:rPr>
      <w:rFonts w:ascii="Wingdings" w:hAnsi="Wingdings" w:cs="Wingdings"/>
    </w:rPr>
  </w:style>
  <w:style w:type="character" w:customStyle="1" w:styleId="WW8Num487z3">
    <w:name w:val="WW8Num487z3"/>
    <w:rPr>
      <w:rFonts w:ascii="Symbol" w:hAnsi="Symbol" w:cs="Symbol"/>
    </w:rPr>
  </w:style>
  <w:style w:type="character" w:customStyle="1" w:styleId="WW8Num493z0">
    <w:name w:val="WW8Num493z0"/>
    <w:rPr>
      <w:b w:val="0"/>
      <w:i w:val="0"/>
    </w:rPr>
  </w:style>
  <w:style w:type="character" w:customStyle="1" w:styleId="WW8Num497z0">
    <w:name w:val="WW8Num497z0"/>
    <w:rPr>
      <w:rFonts w:ascii="Symbol" w:hAnsi="Symbol" w:cs="Symbol"/>
    </w:rPr>
  </w:style>
  <w:style w:type="character" w:customStyle="1" w:styleId="WW8Num499z0">
    <w:name w:val="WW8Num499z0"/>
    <w:rPr>
      <w:rFonts w:ascii="Symbol" w:hAnsi="Symbol" w:cs="Symbol"/>
    </w:rPr>
  </w:style>
  <w:style w:type="character" w:customStyle="1" w:styleId="WW8Num515z0">
    <w:name w:val="WW8Num515z0"/>
    <w:rPr>
      <w:b w:val="0"/>
      <w:i w:val="0"/>
    </w:rPr>
  </w:style>
  <w:style w:type="character" w:customStyle="1" w:styleId="WW8Num515z1">
    <w:name w:val="WW8Num515z1"/>
    <w:rPr>
      <w:rFonts w:ascii="Arial" w:hAnsi="Arial" w:cs="Arial"/>
      <w:sz w:val="22"/>
    </w:rPr>
  </w:style>
  <w:style w:type="character" w:customStyle="1" w:styleId="WW8Num523z0">
    <w:name w:val="WW8Num523z0"/>
    <w:rPr>
      <w:b w:val="0"/>
      <w:i w:val="0"/>
    </w:rPr>
  </w:style>
  <w:style w:type="character" w:customStyle="1" w:styleId="WW8Num524z0">
    <w:name w:val="WW8Num524z0"/>
    <w:rPr>
      <w:b w:val="0"/>
      <w:i w:val="0"/>
    </w:rPr>
  </w:style>
  <w:style w:type="character" w:customStyle="1" w:styleId="WW8Num531z0">
    <w:name w:val="WW8Num531z0"/>
    <w:rPr>
      <w:rFonts w:cs="Arial"/>
      <w:sz w:val="24"/>
    </w:rPr>
  </w:style>
  <w:style w:type="character" w:customStyle="1" w:styleId="WW8Num532z0">
    <w:name w:val="WW8Num532z0"/>
    <w:rPr>
      <w:rFonts w:ascii="Arial" w:hAnsi="Arial" w:cs="Arial"/>
      <w:sz w:val="22"/>
    </w:rPr>
  </w:style>
  <w:style w:type="character" w:customStyle="1" w:styleId="WW8Num533z0">
    <w:name w:val="WW8Num533z0"/>
    <w:rPr>
      <w:b w:val="0"/>
      <w:i w:val="0"/>
    </w:rPr>
  </w:style>
  <w:style w:type="character" w:customStyle="1" w:styleId="WW8Num533z1">
    <w:name w:val="WW8Num533z1"/>
    <w:rPr>
      <w:rFonts w:ascii="Arial" w:hAnsi="Arial" w:cs="Arial"/>
      <w:sz w:val="22"/>
    </w:rPr>
  </w:style>
  <w:style w:type="character" w:customStyle="1" w:styleId="WW8Num536z0">
    <w:name w:val="WW8Num536z0"/>
    <w:rPr>
      <w:rFonts w:ascii="Symbol" w:hAnsi="Symbol" w:cs="Symbol"/>
    </w:rPr>
  </w:style>
  <w:style w:type="character" w:customStyle="1" w:styleId="WW8Num547z0">
    <w:name w:val="WW8Num547z0"/>
    <w:rPr>
      <w:rFonts w:ascii="Symbol" w:hAnsi="Symbol" w:cs="Symbol"/>
    </w:rPr>
  </w:style>
  <w:style w:type="character" w:customStyle="1" w:styleId="WW8Num548z1">
    <w:name w:val="WW8Num548z1"/>
    <w:rPr>
      <w:rFonts w:ascii="Courier New" w:hAnsi="Courier New" w:cs="Courier New"/>
    </w:rPr>
  </w:style>
  <w:style w:type="character" w:customStyle="1" w:styleId="WW8Num548z2">
    <w:name w:val="WW8Num548z2"/>
    <w:rPr>
      <w:rFonts w:ascii="Wingdings" w:hAnsi="Wingdings" w:cs="Wingdings"/>
    </w:rPr>
  </w:style>
  <w:style w:type="character" w:customStyle="1" w:styleId="WW8Num552z2">
    <w:name w:val="WW8Num552z2"/>
    <w:rPr>
      <w:b w:val="0"/>
      <w:i w:val="0"/>
    </w:rPr>
  </w:style>
  <w:style w:type="character" w:customStyle="1" w:styleId="WW8Num558z0">
    <w:name w:val="WW8Num558z0"/>
    <w:rPr>
      <w:rFonts w:ascii="Arial" w:hAnsi="Arial" w:cs="Arial"/>
      <w:b w:val="0"/>
      <w:i w:val="0"/>
      <w:color w:val="000000"/>
      <w:sz w:val="24"/>
      <w:u w:val="none"/>
    </w:rPr>
  </w:style>
  <w:style w:type="character" w:customStyle="1" w:styleId="WW8Num559z0">
    <w:name w:val="WW8Num559z0"/>
    <w:rPr>
      <w:rFonts w:ascii="Symbol" w:hAnsi="Symbol" w:cs="Symbol"/>
    </w:rPr>
  </w:style>
  <w:style w:type="character" w:customStyle="1" w:styleId="WW8Num560z0">
    <w:name w:val="WW8Num560z0"/>
    <w:rPr>
      <w:rFonts w:ascii="Symbol" w:hAnsi="Symbol" w:cs="Symbol"/>
    </w:rPr>
  </w:style>
  <w:style w:type="character" w:customStyle="1" w:styleId="WW8Num562z0">
    <w:name w:val="WW8Num562z0"/>
    <w:rPr>
      <w:rFonts w:cs="Times New Roman"/>
    </w:rPr>
  </w:style>
  <w:style w:type="character" w:customStyle="1" w:styleId="WW8Num573z1">
    <w:name w:val="WW8Num573z1"/>
    <w:rPr>
      <w:rFonts w:ascii="Courier New" w:hAnsi="Courier New" w:cs="Courier New"/>
    </w:rPr>
  </w:style>
  <w:style w:type="character" w:customStyle="1" w:styleId="WW8Num573z2">
    <w:name w:val="WW8Num573z2"/>
    <w:rPr>
      <w:rFonts w:ascii="Wingdings" w:hAnsi="Wingdings" w:cs="Wingdings"/>
    </w:rPr>
  </w:style>
  <w:style w:type="character" w:customStyle="1" w:styleId="WW8Num575z0">
    <w:name w:val="WW8Num575z0"/>
    <w:rPr>
      <w:b w:val="0"/>
      <w:i w:val="0"/>
    </w:rPr>
  </w:style>
  <w:style w:type="character" w:customStyle="1" w:styleId="WW8Num576z0">
    <w:name w:val="WW8Num576z0"/>
    <w:rPr>
      <w:rFonts w:cs="Times New Roman"/>
    </w:rPr>
  </w:style>
  <w:style w:type="character" w:customStyle="1" w:styleId="WW8Num578z0">
    <w:name w:val="WW8Num578z0"/>
    <w:rPr>
      <w:b w:val="0"/>
      <w:i w:val="0"/>
    </w:rPr>
  </w:style>
  <w:style w:type="character" w:customStyle="1" w:styleId="WW8Num579z0">
    <w:name w:val="WW8Num579z0"/>
    <w:rPr>
      <w:b w:val="0"/>
      <w:i w:val="0"/>
    </w:rPr>
  </w:style>
  <w:style w:type="character" w:customStyle="1" w:styleId="WW8Num581z0">
    <w:name w:val="WW8Num581z0"/>
    <w:rPr>
      <w:rFonts w:ascii="Symbol" w:hAnsi="Symbol" w:cs="Symbol"/>
    </w:rPr>
  </w:style>
  <w:style w:type="character" w:customStyle="1" w:styleId="WW8Num588z0">
    <w:name w:val="WW8Num588z0"/>
    <w:rPr>
      <w:color w:val="auto"/>
    </w:rPr>
  </w:style>
  <w:style w:type="character" w:customStyle="1" w:styleId="WW8Num589z0">
    <w:name w:val="WW8Num589z0"/>
    <w:rPr>
      <w:rFonts w:ascii="Times New Roman" w:eastAsia="Times New Roman" w:hAnsi="Times New Roman" w:cs="Times New Roman"/>
    </w:rPr>
  </w:style>
  <w:style w:type="character" w:customStyle="1" w:styleId="WW8Num589z1">
    <w:name w:val="WW8Num589z1"/>
    <w:rPr>
      <w:rFonts w:ascii="Courier New" w:hAnsi="Courier New" w:cs="Courier New"/>
    </w:rPr>
  </w:style>
  <w:style w:type="character" w:customStyle="1" w:styleId="WW8Num589z2">
    <w:name w:val="WW8Num589z2"/>
    <w:rPr>
      <w:rFonts w:ascii="Wingdings" w:hAnsi="Wingdings" w:cs="Wingdings"/>
    </w:rPr>
  </w:style>
  <w:style w:type="character" w:customStyle="1" w:styleId="WW8Num589z3">
    <w:name w:val="WW8Num589z3"/>
    <w:rPr>
      <w:rFonts w:ascii="Symbol" w:hAnsi="Symbol" w:cs="Symbol"/>
    </w:rPr>
  </w:style>
  <w:style w:type="character" w:customStyle="1" w:styleId="WW8Num590z2">
    <w:name w:val="WW8Num590z2"/>
    <w:rPr>
      <w:rFonts w:ascii="Wingdings" w:hAnsi="Wingdings" w:cs="Wingdings"/>
    </w:rPr>
  </w:style>
  <w:style w:type="character" w:customStyle="1" w:styleId="WW8Num590z4">
    <w:name w:val="WW8Num590z4"/>
    <w:rPr>
      <w:rFonts w:ascii="Courier New" w:hAnsi="Courier New" w:cs="Courier New"/>
    </w:rPr>
  </w:style>
  <w:style w:type="character" w:customStyle="1" w:styleId="WW8Num592z0">
    <w:name w:val="WW8Num592z0"/>
    <w:rPr>
      <w:b w:val="0"/>
      <w:i w:val="0"/>
    </w:rPr>
  </w:style>
  <w:style w:type="character" w:customStyle="1" w:styleId="WW8Num593z0">
    <w:name w:val="WW8Num593z0"/>
    <w:rPr>
      <w:rFonts w:cs="Arial"/>
    </w:rPr>
  </w:style>
  <w:style w:type="character" w:customStyle="1" w:styleId="WW8Num597z0">
    <w:name w:val="WW8Num597z0"/>
    <w:rPr>
      <w:rFonts w:ascii="Arial" w:hAnsi="Arial" w:cs="Arial"/>
      <w:b w:val="0"/>
      <w:sz w:val="22"/>
    </w:rPr>
  </w:style>
  <w:style w:type="character" w:customStyle="1" w:styleId="WW8Num602z0">
    <w:name w:val="WW8Num602z0"/>
    <w:rPr>
      <w:rFonts w:cs="Times New Roman"/>
    </w:rPr>
  </w:style>
  <w:style w:type="character" w:customStyle="1" w:styleId="WW8Num603z0">
    <w:name w:val="WW8Num603z0"/>
    <w:rPr>
      <w:b w:val="0"/>
      <w:i w:val="0"/>
    </w:rPr>
  </w:style>
  <w:style w:type="character" w:customStyle="1" w:styleId="WW8Num604z2">
    <w:name w:val="WW8Num604z2"/>
    <w:rPr>
      <w:color w:val="000000"/>
    </w:rPr>
  </w:style>
  <w:style w:type="character" w:customStyle="1" w:styleId="WW8Num608z1">
    <w:name w:val="WW8Num608z1"/>
    <w:rPr>
      <w:rFonts w:ascii="Courier New" w:hAnsi="Courier New" w:cs="Courier New"/>
    </w:rPr>
  </w:style>
  <w:style w:type="character" w:customStyle="1" w:styleId="WW8Num608z2">
    <w:name w:val="WW8Num608z2"/>
    <w:rPr>
      <w:rFonts w:ascii="Wingdings" w:hAnsi="Wingdings" w:cs="Wingdings"/>
    </w:rPr>
  </w:style>
  <w:style w:type="character" w:customStyle="1" w:styleId="WW8Num608z3">
    <w:name w:val="WW8Num608z3"/>
    <w:rPr>
      <w:rFonts w:ascii="Symbol" w:hAnsi="Symbol" w:cs="Symbol"/>
    </w:rPr>
  </w:style>
  <w:style w:type="character" w:customStyle="1" w:styleId="WW8Num610z0">
    <w:name w:val="WW8Num610z0"/>
    <w:rPr>
      <w:sz w:val="20"/>
    </w:rPr>
  </w:style>
  <w:style w:type="character" w:customStyle="1" w:styleId="WW8Num612z0">
    <w:name w:val="WW8Num612z0"/>
    <w:rPr>
      <w:rFonts w:ascii="Symbol" w:hAnsi="Symbol" w:cs="Symbol"/>
    </w:rPr>
  </w:style>
  <w:style w:type="character" w:customStyle="1" w:styleId="WW8Num613z0">
    <w:name w:val="WW8Num613z0"/>
    <w:rPr>
      <w:color w:val="FF0000"/>
    </w:rPr>
  </w:style>
  <w:style w:type="character" w:customStyle="1" w:styleId="WW8Num618z0">
    <w:name w:val="WW8Num618z0"/>
    <w:rPr>
      <w:rFonts w:cs="Times New Roman"/>
    </w:rPr>
  </w:style>
  <w:style w:type="character" w:customStyle="1" w:styleId="WW8Num619z0">
    <w:name w:val="WW8Num619z0"/>
    <w:rPr>
      <w:b w:val="0"/>
      <w:i w:val="0"/>
    </w:rPr>
  </w:style>
  <w:style w:type="character" w:customStyle="1" w:styleId="WW8Num621z0">
    <w:name w:val="WW8Num621z0"/>
    <w:rPr>
      <w:rFonts w:cs="Times New Roman"/>
    </w:rPr>
  </w:style>
  <w:style w:type="character" w:customStyle="1" w:styleId="WW8NumSt484z0">
    <w:name w:val="WW8NumSt484z0"/>
    <w:rPr>
      <w:rFonts w:cs="Times New Roman"/>
    </w:rPr>
  </w:style>
  <w:style w:type="character" w:customStyle="1" w:styleId="WW8NumSt485z0">
    <w:name w:val="WW8NumSt485z0"/>
    <w:rPr>
      <w:rFonts w:cs="Times New Roman"/>
    </w:rPr>
  </w:style>
  <w:style w:type="character" w:customStyle="1" w:styleId="WW8NumSt490z0">
    <w:name w:val="WW8NumSt490z0"/>
    <w:rPr>
      <w:rFonts w:cs="Times New Roman"/>
    </w:rPr>
  </w:style>
  <w:style w:type="character" w:customStyle="1" w:styleId="WW8NumSt500z0">
    <w:name w:val="WW8NumSt500z0"/>
    <w:rPr>
      <w:rFonts w:cs="Times New Roman"/>
    </w:rPr>
  </w:style>
  <w:style w:type="character" w:customStyle="1" w:styleId="WW8NumSt518z0">
    <w:name w:val="WW8NumSt518z0"/>
    <w:rPr>
      <w:b w:val="0"/>
      <w:i w:val="0"/>
    </w:rPr>
  </w:style>
  <w:style w:type="character" w:customStyle="1" w:styleId="WW8NumSt519z0">
    <w:name w:val="WW8NumSt519z0"/>
    <w:rPr>
      <w:b w:val="0"/>
      <w:i w:val="0"/>
    </w:rPr>
  </w:style>
  <w:style w:type="character" w:customStyle="1" w:styleId="WW8NumSt520z0">
    <w:name w:val="WW8NumSt520z0"/>
    <w:rPr>
      <w:b w:val="0"/>
      <w:i w:val="0"/>
    </w:rPr>
  </w:style>
  <w:style w:type="character" w:customStyle="1" w:styleId="WW8NumSt525z0">
    <w:name w:val="WW8NumSt525z0"/>
    <w:rPr>
      <w:b w:val="0"/>
      <w:i w:val="0"/>
    </w:rPr>
  </w:style>
  <w:style w:type="character" w:customStyle="1" w:styleId="WW8NumSt547z0">
    <w:name w:val="WW8NumSt547z0"/>
    <w:rPr>
      <w:b w:val="0"/>
      <w:i w:val="0"/>
    </w:rPr>
  </w:style>
  <w:style w:type="character" w:customStyle="1" w:styleId="WW8NumSt550z0">
    <w:name w:val="WW8NumSt550z0"/>
    <w:rPr>
      <w:b w:val="0"/>
      <w:i w:val="0"/>
    </w:rPr>
  </w:style>
  <w:style w:type="character" w:customStyle="1" w:styleId="WW8NumSt552z0">
    <w:name w:val="WW8NumSt552z0"/>
    <w:rPr>
      <w:b w:val="0"/>
      <w:i w:val="0"/>
    </w:rPr>
  </w:style>
  <w:style w:type="character" w:customStyle="1" w:styleId="WW8NumSt553z0">
    <w:name w:val="WW8NumSt553z0"/>
    <w:rPr>
      <w:b w:val="0"/>
      <w:i w:val="0"/>
    </w:rPr>
  </w:style>
  <w:style w:type="character" w:customStyle="1" w:styleId="WW8NumSt554z0">
    <w:name w:val="WW8NumSt554z0"/>
    <w:rPr>
      <w:b w:val="0"/>
      <w:i w:val="0"/>
    </w:rPr>
  </w:style>
  <w:style w:type="character" w:customStyle="1" w:styleId="WW8NumSt573z0">
    <w:name w:val="WW8NumSt573z0"/>
    <w:rPr>
      <w:b w:val="0"/>
      <w:i w:val="0"/>
    </w:rPr>
  </w:style>
  <w:style w:type="character" w:customStyle="1" w:styleId="WW8NumSt586z0">
    <w:name w:val="WW8NumSt586z0"/>
    <w:rPr>
      <w:b w:val="0"/>
      <w:i w:val="0"/>
    </w:rPr>
  </w:style>
  <w:style w:type="character" w:customStyle="1" w:styleId="WW8NumSt681z0">
    <w:name w:val="WW8NumSt681z0"/>
    <w:rPr>
      <w:rFonts w:ascii="Symbol" w:hAnsi="Symbol" w:cs="Symbol"/>
    </w:rPr>
  </w:style>
  <w:style w:type="character" w:customStyle="1" w:styleId="WW8NumSt681z1">
    <w:name w:val="WW8NumSt681z1"/>
    <w:rPr>
      <w:rFonts w:ascii="Courier New" w:hAnsi="Courier New" w:cs="Courier New"/>
    </w:rPr>
  </w:style>
  <w:style w:type="character" w:customStyle="1" w:styleId="WW8NumSt681z2">
    <w:name w:val="WW8NumSt681z2"/>
    <w:rPr>
      <w:rFonts w:ascii="Wingdings" w:hAnsi="Wingdings" w:cs="Wingdings"/>
    </w:rPr>
  </w:style>
  <w:style w:type="character" w:customStyle="1" w:styleId="WW8NumSt707z0">
    <w:name w:val="WW8NumSt707z0"/>
    <w:rPr>
      <w:rFonts w:ascii="Symbol" w:hAnsi="Symbol" w:cs="Symbol"/>
    </w:rPr>
  </w:style>
  <w:style w:type="character" w:customStyle="1" w:styleId="RTFNum91">
    <w:name w:val="RTF_Num 9 1"/>
  </w:style>
  <w:style w:type="character" w:customStyle="1" w:styleId="RTFNum92">
    <w:name w:val="RTF_Num 9 2"/>
  </w:style>
  <w:style w:type="character" w:customStyle="1" w:styleId="RTFNum93">
    <w:name w:val="RTF_Num 9 3"/>
  </w:style>
  <w:style w:type="character" w:customStyle="1" w:styleId="RTFNum94">
    <w:name w:val="RTF_Num 9 4"/>
  </w:style>
  <w:style w:type="character" w:customStyle="1" w:styleId="RTFNum95">
    <w:name w:val="RTF_Num 9 5"/>
  </w:style>
  <w:style w:type="character" w:customStyle="1" w:styleId="RTFNum96">
    <w:name w:val="RTF_Num 9 6"/>
  </w:style>
  <w:style w:type="character" w:customStyle="1" w:styleId="RTFNum97">
    <w:name w:val="RTF_Num 9 7"/>
  </w:style>
  <w:style w:type="character" w:customStyle="1" w:styleId="RTFNum98">
    <w:name w:val="RTF_Num 9 8"/>
  </w:style>
  <w:style w:type="character" w:customStyle="1" w:styleId="RTFNum99">
    <w:name w:val="RTF_Num 9 9"/>
  </w:style>
  <w:style w:type="character" w:customStyle="1" w:styleId="Smbolosdenumeraovertical">
    <w:name w:val="Símbolos de numeração vertical"/>
    <w:rPr>
      <w:eastAsianLayout w:id="0" w:vert="1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eastAsia="SimSun" w:cs="Mangal"/>
      <w:sz w:val="28"/>
      <w:szCs w:val="28"/>
    </w:rPr>
  </w:style>
  <w:style w:type="paragraph" w:styleId="Corpodetexto">
    <w:name w:val="Body Text"/>
    <w:basedOn w:val="Normal"/>
    <w:semiHidden/>
    <w:pPr>
      <w:keepNext/>
      <w:widowControl w:val="0"/>
      <w:jc w:val="both"/>
    </w:pPr>
    <w:rPr>
      <w:sz w:val="24"/>
    </w:rPr>
  </w:style>
  <w:style w:type="paragraph" w:styleId="Lista">
    <w:name w:val="List"/>
    <w:basedOn w:val="Normal"/>
    <w:semiHidden/>
    <w:pPr>
      <w:keepNext/>
      <w:numPr>
        <w:numId w:val="5"/>
      </w:numPr>
      <w:spacing w:after="120"/>
      <w:ind w:left="2138" w:hanging="720"/>
      <w:jc w:val="both"/>
    </w:p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SalisParagrafoNormal">
    <w:name w:val="SalisParagrafoNormal"/>
    <w:pPr>
      <w:suppressAutoHyphens/>
      <w:spacing w:after="120"/>
      <w:ind w:firstLine="709"/>
      <w:jc w:val="both"/>
    </w:pPr>
    <w:rPr>
      <w:rFonts w:ascii="Arial" w:hAnsi="Arial" w:cs="Arial"/>
      <w:sz w:val="22"/>
      <w:lang w:eastAsia="zh-CN"/>
    </w:rPr>
  </w:style>
  <w:style w:type="paragraph" w:customStyle="1" w:styleId="SalisParagrafoPrimeiroNormal">
    <w:name w:val="SalisParagrafoPrimeiroNormal"/>
    <w:basedOn w:val="SalisParagrafoNormal"/>
    <w:pPr>
      <w:spacing w:before="120"/>
    </w:pPr>
  </w:style>
  <w:style w:type="paragraph" w:customStyle="1" w:styleId="WW-Ttulo">
    <w:name w:val="WW-Título"/>
    <w:basedOn w:val="Normal"/>
    <w:next w:val="Corpodetexto"/>
    <w:pPr>
      <w:keepNext/>
      <w:spacing w:after="120" w:line="360" w:lineRule="auto"/>
      <w:jc w:val="center"/>
    </w:pPr>
    <w:rPr>
      <w:rFonts w:eastAsia="SimSun"/>
      <w:b/>
      <w:color w:val="000080"/>
      <w:szCs w:val="28"/>
    </w:rPr>
  </w:style>
  <w:style w:type="paragraph" w:styleId="Subttulo">
    <w:name w:val="Subtitle"/>
    <w:basedOn w:val="Normal"/>
    <w:next w:val="Corpodetexto"/>
    <w:qFormat/>
    <w:pPr>
      <w:keepNext/>
      <w:widowControl w:val="0"/>
      <w:spacing w:before="72" w:after="72"/>
      <w:jc w:val="both"/>
    </w:pPr>
    <w:rPr>
      <w:b/>
      <w:i/>
      <w:color w:val="000000"/>
      <w:sz w:val="24"/>
    </w:rPr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paragraph" w:styleId="Commarcadores2">
    <w:name w:val="List Bullet 2"/>
    <w:basedOn w:val="Normal"/>
    <w:semiHidden/>
    <w:pPr>
      <w:keepNext/>
      <w:numPr>
        <w:numId w:val="5"/>
      </w:numPr>
      <w:spacing w:after="120"/>
      <w:ind w:left="283" w:firstLine="1418"/>
      <w:jc w:val="both"/>
    </w:pPr>
  </w:style>
  <w:style w:type="paragraph" w:styleId="Recuodecorpodetexto">
    <w:name w:val="Body Text Indent"/>
    <w:basedOn w:val="Normal"/>
    <w:semiHidden/>
    <w:pPr>
      <w:keepNext/>
      <w:tabs>
        <w:tab w:val="left" w:pos="2127"/>
        <w:tab w:val="left" w:pos="5387"/>
      </w:tabs>
      <w:ind w:firstLine="1418"/>
      <w:jc w:val="both"/>
    </w:pPr>
  </w:style>
  <w:style w:type="paragraph" w:styleId="Recuodecorpodetexto3">
    <w:name w:val="Body Text Indent 3"/>
    <w:basedOn w:val="Normal"/>
    <w:semiHidden/>
    <w:pPr>
      <w:keepNext/>
      <w:widowControl w:val="0"/>
      <w:ind w:left="709" w:hanging="709"/>
      <w:jc w:val="both"/>
    </w:pPr>
    <w:rPr>
      <w:b/>
    </w:rPr>
  </w:style>
  <w:style w:type="paragraph" w:customStyle="1" w:styleId="analtico6">
    <w:name w:val="analítico 6"/>
    <w:basedOn w:val="Normal"/>
    <w:pPr>
      <w:keepNext/>
      <w:tabs>
        <w:tab w:val="left" w:pos="9000"/>
        <w:tab w:val="right" w:pos="9360"/>
      </w:tabs>
      <w:ind w:left="720" w:hanging="720"/>
      <w:jc w:val="both"/>
    </w:pPr>
    <w:rPr>
      <w:rFonts w:ascii="Courier New" w:hAnsi="Courier New" w:cs="Courier New"/>
      <w:lang w:val="en-US"/>
    </w:rPr>
  </w:style>
  <w:style w:type="paragraph" w:styleId="Corpodetexto3">
    <w:name w:val="Body Text 3"/>
    <w:basedOn w:val="Normal"/>
    <w:semiHidden/>
    <w:pPr>
      <w:keepNext/>
      <w:widowControl w:val="0"/>
      <w:jc w:val="both"/>
    </w:pPr>
  </w:style>
  <w:style w:type="paragraph" w:customStyle="1" w:styleId="subtarorx">
    <w:name w:val="subtaror x"/>
    <w:basedOn w:val="Normal"/>
    <w:pPr>
      <w:widowControl w:val="0"/>
      <w:spacing w:after="120"/>
      <w:ind w:left="709"/>
      <w:jc w:val="center"/>
    </w:pPr>
    <w:rPr>
      <w:b/>
      <w:bCs/>
    </w:rPr>
  </w:style>
  <w:style w:type="paragraph" w:styleId="Recuodecorpodetexto2">
    <w:name w:val="Body Text Indent 2"/>
    <w:basedOn w:val="Normal"/>
    <w:semiHidden/>
    <w:pPr>
      <w:keepNext/>
      <w:widowControl w:val="0"/>
      <w:ind w:left="6480"/>
      <w:jc w:val="both"/>
    </w:pPr>
    <w:rPr>
      <w:color w:val="0000FF"/>
      <w:sz w:val="16"/>
    </w:rPr>
  </w:style>
  <w:style w:type="paragraph" w:customStyle="1" w:styleId="BodyText21">
    <w:name w:val="Body Text 21"/>
    <w:basedOn w:val="Normal"/>
    <w:pPr>
      <w:jc w:val="both"/>
    </w:pPr>
    <w:rPr>
      <w:sz w:val="24"/>
    </w:rPr>
  </w:style>
  <w:style w:type="paragraph" w:customStyle="1" w:styleId="SalisAlineaArial11">
    <w:name w:val="SalisAlineaArial11"/>
    <w:pPr>
      <w:numPr>
        <w:numId w:val="28"/>
      </w:numPr>
      <w:tabs>
        <w:tab w:val="left" w:pos="425"/>
      </w:tabs>
      <w:suppressAutoHyphens/>
      <w:spacing w:after="120"/>
      <w:jc w:val="both"/>
    </w:pPr>
    <w:rPr>
      <w:rFonts w:ascii="Arial" w:hAnsi="Arial" w:cs="Arial"/>
      <w:sz w:val="22"/>
      <w:lang w:eastAsia="zh-CN"/>
    </w:rPr>
  </w:style>
  <w:style w:type="paragraph" w:customStyle="1" w:styleId="SalisAssinaturaCentralArial13">
    <w:name w:val="SalisAssinaturaCentralArial13"/>
    <w:pPr>
      <w:widowControl w:val="0"/>
      <w:suppressAutoHyphens/>
      <w:jc w:val="center"/>
    </w:pPr>
    <w:rPr>
      <w:rFonts w:ascii="Arial" w:hAnsi="Arial" w:cs="Arial"/>
      <w:smallCaps/>
      <w:sz w:val="26"/>
      <w:lang w:eastAsia="zh-CN"/>
    </w:rPr>
  </w:style>
  <w:style w:type="paragraph" w:customStyle="1" w:styleId="SalisCabealhoEsquerdaArial11">
    <w:name w:val="SalisCabeçalhoEsquerdaArial11"/>
    <w:pPr>
      <w:widowControl w:val="0"/>
      <w:suppressAutoHyphens/>
      <w:jc w:val="both"/>
    </w:pPr>
    <w:rPr>
      <w:rFonts w:ascii="Arial" w:hAnsi="Arial" w:cs="Arial"/>
      <w:sz w:val="22"/>
      <w:lang w:eastAsia="zh-CN"/>
    </w:rPr>
  </w:style>
  <w:style w:type="paragraph" w:customStyle="1" w:styleId="SalisCabealhoIndentadoArial11">
    <w:name w:val="SalisCabeçalhoIndentadoArial11"/>
    <w:pPr>
      <w:widowControl w:val="0"/>
      <w:tabs>
        <w:tab w:val="left" w:pos="3402"/>
      </w:tabs>
      <w:suppressAutoHyphens/>
      <w:spacing w:after="40"/>
      <w:ind w:left="567"/>
    </w:pPr>
    <w:rPr>
      <w:rFonts w:ascii="Arial" w:hAnsi="Arial" w:cs="Arial"/>
      <w:bCs/>
      <w:sz w:val="22"/>
      <w:lang w:eastAsia="zh-CN"/>
    </w:rPr>
  </w:style>
  <w:style w:type="paragraph" w:customStyle="1" w:styleId="SalisCentralizadoNormalArial11">
    <w:name w:val="SalisCentralizadoNormalArial11"/>
    <w:pPr>
      <w:widowControl w:val="0"/>
      <w:suppressAutoHyphens/>
      <w:jc w:val="center"/>
    </w:pPr>
    <w:rPr>
      <w:rFonts w:ascii="Arial" w:hAnsi="Arial" w:cs="Arial"/>
      <w:bCs/>
      <w:sz w:val="22"/>
      <w:lang w:eastAsia="zh-CN"/>
    </w:rPr>
  </w:style>
  <w:style w:type="paragraph" w:customStyle="1" w:styleId="SalisEsquerdaEspaoArial11">
    <w:name w:val="SalisEsquerdaEspaçoArial11"/>
    <w:pPr>
      <w:suppressAutoHyphens/>
      <w:spacing w:after="120"/>
      <w:jc w:val="both"/>
    </w:pPr>
    <w:rPr>
      <w:rFonts w:ascii="Arial" w:hAnsi="Arial" w:cs="Arial"/>
      <w:sz w:val="22"/>
      <w:lang w:eastAsia="zh-CN"/>
    </w:rPr>
  </w:style>
  <w:style w:type="paragraph" w:customStyle="1" w:styleId="SalisHifen25Arial11">
    <w:name w:val="SalisHifen2_5Arial11"/>
    <w:pPr>
      <w:widowControl w:val="0"/>
      <w:tabs>
        <w:tab w:val="left" w:pos="360"/>
        <w:tab w:val="left" w:pos="1778"/>
      </w:tabs>
      <w:suppressAutoHyphens/>
      <w:autoSpaceDE w:val="0"/>
      <w:spacing w:after="40"/>
      <w:ind w:left="1775" w:right="108" w:hanging="357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SalisIncisoArial11">
    <w:name w:val="SalisIncisoArial11"/>
    <w:basedOn w:val="Normal"/>
    <w:pPr>
      <w:numPr>
        <w:numId w:val="29"/>
      </w:numPr>
      <w:tabs>
        <w:tab w:val="left" w:pos="851"/>
      </w:tabs>
      <w:spacing w:after="120"/>
      <w:jc w:val="both"/>
    </w:pPr>
  </w:style>
  <w:style w:type="paragraph" w:customStyle="1" w:styleId="SalisLinha">
    <w:name w:val="SalisLinha"/>
    <w:pPr>
      <w:suppressAutoHyphens/>
    </w:pPr>
    <w:rPr>
      <w:rFonts w:ascii="Arial" w:hAnsi="Arial" w:cs="Arial"/>
      <w:sz w:val="16"/>
      <w:lang w:eastAsia="zh-CN"/>
    </w:rPr>
  </w:style>
  <w:style w:type="paragraph" w:customStyle="1" w:styleId="SalisNumeroEsquerdaArial11">
    <w:name w:val="SalisNumeroEsquerdaArial11"/>
    <w:pPr>
      <w:numPr>
        <w:numId w:val="12"/>
      </w:numPr>
      <w:suppressAutoHyphens/>
      <w:spacing w:after="120"/>
      <w:jc w:val="both"/>
    </w:pPr>
    <w:rPr>
      <w:rFonts w:ascii="Arial" w:hAnsi="Arial" w:cs="Arial"/>
      <w:sz w:val="22"/>
      <w:lang w:eastAsia="zh-CN"/>
    </w:rPr>
  </w:style>
  <w:style w:type="paragraph" w:customStyle="1" w:styleId="SalisParagrafo11Tam6Ant6Dep15Lin">
    <w:name w:val="SalisParagrafo11Tam6Ant6Dep1_5Lin"/>
    <w:pPr>
      <w:widowControl w:val="0"/>
      <w:suppressAutoHyphens/>
      <w:spacing w:before="120" w:after="120" w:line="360" w:lineRule="auto"/>
      <w:ind w:firstLine="709"/>
      <w:jc w:val="both"/>
    </w:pPr>
    <w:rPr>
      <w:rFonts w:ascii="Arial" w:hAnsi="Arial" w:cs="Arial"/>
      <w:bCs/>
      <w:sz w:val="22"/>
      <w:lang w:eastAsia="zh-CN"/>
    </w:rPr>
  </w:style>
  <w:style w:type="paragraph" w:customStyle="1" w:styleId="SalisParagrafoContratoSemRecuoArial11">
    <w:name w:val="SalisParagrafoContratoSemRecuoArial11"/>
    <w:pPr>
      <w:suppressAutoHyphens/>
      <w:spacing w:after="120"/>
      <w:jc w:val="both"/>
    </w:pPr>
    <w:rPr>
      <w:rFonts w:ascii="Arial" w:hAnsi="Arial" w:cs="Arial"/>
      <w:bCs/>
      <w:sz w:val="22"/>
      <w:lang w:eastAsia="zh-CN"/>
    </w:rPr>
  </w:style>
  <w:style w:type="paragraph" w:customStyle="1" w:styleId="SalisParagrafoDeslocadoADireitaArial11">
    <w:name w:val="SalisParagrafoDeslocadoADireitaArial11"/>
    <w:pPr>
      <w:suppressAutoHyphens/>
      <w:ind w:left="4820"/>
      <w:jc w:val="both"/>
    </w:pPr>
    <w:rPr>
      <w:rFonts w:ascii="Arial" w:hAnsi="Arial" w:cs="Arial"/>
      <w:sz w:val="22"/>
      <w:lang w:eastAsia="zh-CN"/>
    </w:rPr>
  </w:style>
  <w:style w:type="paragraph" w:customStyle="1" w:styleId="SalisParagrafoDireitaArial11">
    <w:name w:val="SalisParagrafoDireitaArial11"/>
    <w:pPr>
      <w:widowControl w:val="0"/>
      <w:suppressAutoHyphens/>
      <w:ind w:left="4253"/>
      <w:jc w:val="both"/>
    </w:pPr>
    <w:rPr>
      <w:rFonts w:ascii="Arial" w:hAnsi="Arial" w:cs="Arial"/>
      <w:sz w:val="22"/>
      <w:lang w:eastAsia="zh-CN"/>
    </w:rPr>
  </w:style>
  <w:style w:type="paragraph" w:customStyle="1" w:styleId="SalisQuadroReceitaNegritoArial11">
    <w:name w:val="SalisQuadroReceitaNegritoArial11"/>
    <w:pPr>
      <w:suppressAutoHyphens/>
      <w:spacing w:after="40"/>
    </w:pPr>
    <w:rPr>
      <w:rFonts w:ascii="Arial" w:hAnsi="Arial" w:cs="Arial"/>
      <w:b/>
      <w:sz w:val="22"/>
      <w:lang w:eastAsia="zh-CN"/>
    </w:rPr>
  </w:style>
  <w:style w:type="paragraph" w:customStyle="1" w:styleId="SalisRodape">
    <w:name w:val="SalisRodape"/>
    <w:pPr>
      <w:suppressAutoHyphens/>
    </w:pPr>
    <w:rPr>
      <w:rFonts w:ascii="Arial" w:hAnsi="Arial" w:cs="Arial"/>
      <w:sz w:val="18"/>
      <w:lang w:eastAsia="zh-CN"/>
    </w:rPr>
  </w:style>
  <w:style w:type="paragraph" w:customStyle="1" w:styleId="SalisTitulo2">
    <w:name w:val="SalisTitulo2"/>
    <w:pPr>
      <w:numPr>
        <w:numId w:val="9"/>
      </w:numPr>
      <w:suppressAutoHyphens/>
      <w:spacing w:after="120"/>
    </w:pPr>
    <w:rPr>
      <w:rFonts w:ascii="Arial" w:hAnsi="Arial" w:cs="Arial"/>
      <w:sz w:val="22"/>
      <w:lang w:eastAsia="zh-CN"/>
    </w:rPr>
  </w:style>
  <w:style w:type="paragraph" w:customStyle="1" w:styleId="SalisTituloCaixaDeTextoArial11">
    <w:name w:val="SalisTituloCaixaDeTextoArial11"/>
    <w:pPr>
      <w:numPr>
        <w:numId w:val="4"/>
      </w:numPr>
      <w:suppressAutoHyphens/>
    </w:pPr>
    <w:rPr>
      <w:rFonts w:ascii="Arial" w:hAnsi="Arial" w:cs="Arial"/>
      <w:b/>
      <w:sz w:val="22"/>
      <w:lang w:eastAsia="zh-CN"/>
    </w:rPr>
  </w:style>
  <w:style w:type="paragraph" w:customStyle="1" w:styleId="SalisTituloCentralizNegrArial11">
    <w:name w:val="SalisTituloCentralizNegrArial11"/>
    <w:pPr>
      <w:widowControl w:val="0"/>
      <w:suppressAutoHyphens/>
      <w:jc w:val="center"/>
    </w:pPr>
    <w:rPr>
      <w:rFonts w:ascii="Arial" w:hAnsi="Arial" w:cs="Arial"/>
      <w:b/>
      <w:bCs/>
      <w:sz w:val="22"/>
      <w:lang w:eastAsia="zh-CN"/>
    </w:rPr>
  </w:style>
  <w:style w:type="paragraph" w:customStyle="1" w:styleId="SalisTituloGeralArial14">
    <w:name w:val="SalisTituloGeralArial14"/>
    <w:basedOn w:val="Normal"/>
    <w:pPr>
      <w:widowControl w:val="0"/>
      <w:jc w:val="center"/>
    </w:pPr>
    <w:rPr>
      <w:b/>
      <w:sz w:val="28"/>
    </w:rPr>
  </w:style>
  <w:style w:type="paragraph" w:customStyle="1" w:styleId="SalisTtuloGeralArial16">
    <w:name w:val="SalisTítuloGeralArial16"/>
    <w:pPr>
      <w:widowControl w:val="0"/>
      <w:suppressAutoHyphens/>
      <w:jc w:val="center"/>
    </w:pPr>
    <w:rPr>
      <w:rFonts w:ascii="Arial" w:hAnsi="Arial" w:cs="Arial"/>
      <w:b/>
      <w:sz w:val="32"/>
      <w:lang w:eastAsia="zh-CN"/>
    </w:rPr>
  </w:style>
  <w:style w:type="paragraph" w:customStyle="1" w:styleId="Tabela">
    <w:name w:val="Tabela"/>
    <w:pPr>
      <w:widowControl w:val="0"/>
      <w:suppressAutoHyphens/>
    </w:pPr>
    <w:rPr>
      <w:color w:val="000000"/>
      <w:sz w:val="24"/>
      <w:lang w:eastAsia="zh-CN"/>
    </w:rPr>
  </w:style>
  <w:style w:type="paragraph" w:styleId="Textoembloco">
    <w:name w:val="Block Text"/>
    <w:basedOn w:val="Normal"/>
    <w:semiHidden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after="120"/>
      <w:ind w:left="283" w:right="283"/>
      <w:jc w:val="both"/>
    </w:pPr>
    <w:rPr>
      <w:sz w:val="26"/>
    </w:rPr>
  </w:style>
  <w:style w:type="paragraph" w:styleId="Remissivo1">
    <w:name w:val="index 1"/>
    <w:basedOn w:val="Normal"/>
    <w:next w:val="Normal"/>
    <w:semiHidden/>
    <w:pPr>
      <w:ind w:left="200" w:hanging="200"/>
    </w:pPr>
  </w:style>
  <w:style w:type="paragraph" w:styleId="Ttulodendiceremissivo">
    <w:name w:val="index heading"/>
    <w:basedOn w:val="Normal"/>
    <w:next w:val="Remissivo1"/>
    <w:semiHidden/>
    <w:pPr>
      <w:jc w:val="both"/>
    </w:pPr>
    <w:rPr>
      <w:b/>
    </w:rPr>
  </w:style>
  <w:style w:type="paragraph" w:styleId="TextosemFormatao">
    <w:name w:val="Plain Text"/>
    <w:basedOn w:val="Normal"/>
    <w:semiHidden/>
    <w:rPr>
      <w:rFonts w:ascii="Courier New" w:hAnsi="Courier New" w:cs="Courier New"/>
      <w:sz w:val="20"/>
    </w:rPr>
  </w:style>
  <w:style w:type="paragraph" w:customStyle="1" w:styleId="Cabealho0">
    <w:name w:val="#Cabeçalho"/>
    <w:basedOn w:val="Normal"/>
    <w:pPr>
      <w:spacing w:line="220" w:lineRule="exact"/>
      <w:jc w:val="both"/>
    </w:pPr>
    <w:rPr>
      <w:rFonts w:ascii="Times New Roman" w:hAnsi="Times New Roman" w:cs="Times New Roman"/>
      <w:sz w:val="18"/>
    </w:rPr>
  </w:style>
  <w:style w:type="paragraph" w:customStyle="1" w:styleId="BodyText2">
    <w:name w:val="Body Text 2"/>
    <w:basedOn w:val="Normal"/>
    <w:pPr>
      <w:ind w:firstLine="567"/>
      <w:jc w:val="both"/>
    </w:pPr>
    <w:rPr>
      <w:rFonts w:ascii="Times New Roman" w:hAnsi="Times New Roman" w:cs="Times New Roman"/>
      <w:sz w:val="20"/>
    </w:rPr>
  </w:style>
  <w:style w:type="paragraph" w:customStyle="1" w:styleId="SalisCentralizadoNormalArial10">
    <w:name w:val="SalisCentralizadoNormalArial10"/>
    <w:basedOn w:val="SalisCentralizadoNormalArial11"/>
    <w:rPr>
      <w:sz w:val="20"/>
    </w:rPr>
  </w:style>
  <w:style w:type="paragraph" w:customStyle="1" w:styleId="SalisParagrafoDireitaArial10">
    <w:name w:val="SalisParagrafoDireitaArial10"/>
    <w:basedOn w:val="SalisParagrafoDireitaArial11"/>
    <w:pPr>
      <w:ind w:left="0"/>
      <w:jc w:val="right"/>
    </w:pPr>
    <w:rPr>
      <w:sz w:val="20"/>
    </w:rPr>
  </w:style>
  <w:style w:type="paragraph" w:customStyle="1" w:styleId="Inciso">
    <w:name w:val="Inciso"/>
    <w:basedOn w:val="Normal"/>
    <w:pPr>
      <w:numPr>
        <w:numId w:val="7"/>
      </w:numPr>
      <w:spacing w:after="120"/>
      <w:jc w:val="both"/>
    </w:pPr>
  </w:style>
  <w:style w:type="paragraph" w:styleId="NormalWeb">
    <w:name w:val="Normal (Web)"/>
    <w:basedOn w:val="Normal"/>
    <w:semiHidden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rpo">
    <w:name w:val="Corpo"/>
    <w:pPr>
      <w:widowControl w:val="0"/>
      <w:suppressAutoHyphens/>
      <w:jc w:val="both"/>
    </w:pPr>
    <w:rPr>
      <w:rFonts w:ascii="Arial" w:hAnsi="Arial" w:cs="Arial"/>
      <w:color w:val="000000"/>
      <w:sz w:val="26"/>
      <w:lang w:eastAsia="zh-CN"/>
    </w:rPr>
  </w:style>
  <w:style w:type="paragraph" w:customStyle="1" w:styleId="reservado3">
    <w:name w:val="reservado3"/>
    <w:basedOn w:val="Normal"/>
    <w:pPr>
      <w:keepNext/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jc w:val="both"/>
    </w:pPr>
    <w:rPr>
      <w:spacing w:val="-3"/>
      <w:sz w:val="24"/>
      <w:lang w:val="en-US"/>
    </w:rPr>
  </w:style>
  <w:style w:type="paragraph" w:customStyle="1" w:styleId="BodyText">
    <w:name w:val="BodyText"/>
    <w:pPr>
      <w:suppressAutoHyphens/>
    </w:pPr>
    <w:rPr>
      <w:rFonts w:ascii="CG Times (WN)" w:hAnsi="CG Times (WN)" w:cs="CG Times (WN)"/>
      <w:color w:val="000000"/>
      <w:sz w:val="24"/>
      <w:lang w:val="en-US" w:eastAsia="zh-CN"/>
    </w:rPr>
  </w:style>
  <w:style w:type="paragraph" w:customStyle="1" w:styleId="xl69">
    <w:name w:val="xl69"/>
    <w:basedOn w:val="Normal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eastAsia="Arial Unicode MS"/>
      <w:color w:val="000000"/>
      <w:szCs w:val="22"/>
    </w:rPr>
  </w:style>
  <w:style w:type="paragraph" w:customStyle="1" w:styleId="western">
    <w:name w:val="western"/>
    <w:basedOn w:val="Normal"/>
    <w:pPr>
      <w:spacing w:before="100"/>
    </w:pPr>
    <w:rPr>
      <w:rFonts w:ascii="Arial Unicode MS" w:eastAsia="Arial Unicode MS" w:hAnsi="Arial Unicode MS" w:cs="Arial Unicode MS"/>
      <w:sz w:val="24"/>
      <w:szCs w:val="24"/>
    </w:rPr>
  </w:style>
  <w:style w:type="paragraph" w:styleId="Listadecontinuao">
    <w:name w:val="List Continue"/>
    <w:basedOn w:val="Normal"/>
    <w:semiHidden/>
    <w:pPr>
      <w:spacing w:after="120"/>
      <w:ind w:left="283"/>
    </w:pPr>
  </w:style>
  <w:style w:type="paragraph" w:styleId="Corpodetexto2">
    <w:name w:val="Body Text 2"/>
    <w:basedOn w:val="Normal"/>
    <w:semiHidden/>
    <w:pPr>
      <w:widowControl w:val="0"/>
    </w:pPr>
    <w:rPr>
      <w:color w:val="000000"/>
      <w:sz w:val="20"/>
      <w:szCs w:val="22"/>
      <w:lang w:val="es-ES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Corpodetexto"/>
  </w:style>
  <w:style w:type="paragraph" w:customStyle="1" w:styleId="Ttulo10">
    <w:name w:val="Título 10"/>
    <w:basedOn w:val="WW-Ttulo"/>
    <w:next w:val="Corpodetexto"/>
    <w:pPr>
      <w:numPr>
        <w:ilvl w:val="8"/>
        <w:numId w:val="1"/>
      </w:numPr>
      <w:outlineLvl w:val="8"/>
    </w:pPr>
    <w:rPr>
      <w:bCs/>
      <w:sz w:val="17"/>
      <w:szCs w:val="21"/>
    </w:rPr>
  </w:style>
  <w:style w:type="paragraph" w:customStyle="1" w:styleId="SalisParagrafoSemRecuoArial11SemEspaco">
    <w:name w:val="SalisParagrafoSemRecuoArial11SemEspaco"/>
    <w:basedOn w:val="Normal"/>
  </w:style>
  <w:style w:type="paragraph" w:customStyle="1" w:styleId="xl35">
    <w:name w:val="xl35"/>
    <w:basedOn w:val="Normal"/>
    <w:pPr>
      <w:spacing w:before="100" w:after="100"/>
      <w:jc w:val="center"/>
      <w:textAlignment w:val="center"/>
    </w:pPr>
    <w:rPr>
      <w:rFonts w:eastAsia="Arial Unicode MS"/>
      <w:b/>
      <w:bCs/>
      <w:szCs w:val="22"/>
    </w:rPr>
  </w:style>
  <w:style w:type="paragraph" w:customStyle="1" w:styleId="SalisCentralizadoNormalArial9">
    <w:name w:val="SalisCentralizadoNormalArial9"/>
    <w:pPr>
      <w:suppressAutoHyphens/>
      <w:jc w:val="center"/>
    </w:pPr>
    <w:rPr>
      <w:rFonts w:ascii="Arial" w:hAnsi="Arial" w:cs="Arial"/>
      <w:sz w:val="18"/>
      <w:lang w:eastAsia="zh-CN"/>
    </w:rPr>
  </w:style>
  <w:style w:type="paragraph" w:customStyle="1" w:styleId="xxx">
    <w:name w:val="x.x.x"/>
    <w:basedOn w:val="Normal"/>
    <w:pPr>
      <w:numPr>
        <w:numId w:val="3"/>
      </w:numPr>
      <w:snapToGrid w:val="0"/>
      <w:spacing w:before="40" w:after="40"/>
    </w:pPr>
    <w:rPr>
      <w:sz w:val="18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Pr-formataoHTML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66"/>
      <w:sz w:val="20"/>
    </w:rPr>
  </w:style>
  <w:style w:type="paragraph" w:styleId="Cabealhodamensagem">
    <w:name w:val="Message Header"/>
    <w:basedOn w:val="Normal"/>
    <w:semiHidden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ind w:left="1134" w:hanging="1134"/>
    </w:pPr>
    <w:rPr>
      <w:sz w:val="24"/>
      <w:szCs w:val="24"/>
    </w:rPr>
  </w:style>
  <w:style w:type="paragraph" w:styleId="Saudao">
    <w:name w:val="Salutation"/>
    <w:basedOn w:val="Normal"/>
    <w:next w:val="Normal"/>
    <w:semiHidden/>
  </w:style>
  <w:style w:type="paragraph" w:customStyle="1" w:styleId="Paisagem">
    <w:name w:val="Paisagem"/>
    <w:basedOn w:val="Ttulo7"/>
    <w:pPr>
      <w:widowControl/>
      <w:autoSpaceDE/>
      <w:spacing w:before="0"/>
      <w:ind w:left="395" w:hanging="395"/>
      <w:jc w:val="left"/>
    </w:pPr>
    <w:rPr>
      <w:bCs w:val="0"/>
      <w:color w:val="000000"/>
      <w:szCs w:val="20"/>
    </w:rPr>
  </w:style>
  <w:style w:type="paragraph" w:customStyle="1" w:styleId="bodytextindent2">
    <w:name w:val="body_text_indent_2"/>
    <w:basedOn w:val="Normal"/>
    <w:pP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À</vt:lpstr>
    </vt:vector>
  </TitlesOfParts>
  <Company>Miniterio da Fazenda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À</dc:title>
  <dc:subject/>
  <dc:creator>RADIOBRAS</dc:creator>
  <cp:keywords/>
  <cp:lastModifiedBy>Aline Pereira Denardin</cp:lastModifiedBy>
  <cp:revision>3</cp:revision>
  <cp:lastPrinted>2014-01-30T13:00:00Z</cp:lastPrinted>
  <dcterms:created xsi:type="dcterms:W3CDTF">2023-01-30T13:15:00Z</dcterms:created>
  <dcterms:modified xsi:type="dcterms:W3CDTF">2023-01-30T13:16:00Z</dcterms:modified>
</cp:coreProperties>
</file>